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before="2" w:line="240" w:lineRule="exact"/>
        <w:rPr>
          <w:sz w:val="24"/>
          <w:szCs w:val="24"/>
        </w:rPr>
      </w:pPr>
    </w:p>
    <w:p w:rsidR="00C861AE" w:rsidRDefault="003C45B6">
      <w:pPr>
        <w:spacing w:before="24"/>
        <w:ind w:left="455" w:right="470"/>
        <w:jc w:val="center"/>
        <w:rPr>
          <w:rFonts w:ascii="Georgia" w:eastAsia="Georgia" w:hAnsi="Georgia" w:cs="Georgia"/>
          <w:sz w:val="32"/>
          <w:szCs w:val="32"/>
        </w:rPr>
      </w:pPr>
      <w:r>
        <w:rPr>
          <w:rFonts w:ascii="Georgia" w:eastAsia="Georgia" w:hAnsi="Georgia" w:cs="Georgia"/>
          <w:b/>
          <w:spacing w:val="-1"/>
          <w:sz w:val="32"/>
          <w:szCs w:val="32"/>
        </w:rPr>
        <w:t>P</w:t>
      </w:r>
      <w:r>
        <w:rPr>
          <w:rFonts w:ascii="Georgia" w:eastAsia="Georgia" w:hAnsi="Georgia" w:cs="Georgia"/>
          <w:b/>
          <w:sz w:val="32"/>
          <w:szCs w:val="32"/>
        </w:rPr>
        <w:t>ra</w:t>
      </w:r>
      <w:r>
        <w:rPr>
          <w:rFonts w:ascii="Georgia" w:eastAsia="Georgia" w:hAnsi="Georgia" w:cs="Georgia"/>
          <w:b/>
          <w:spacing w:val="1"/>
          <w:sz w:val="32"/>
          <w:szCs w:val="32"/>
        </w:rPr>
        <w:t>c</w:t>
      </w:r>
      <w:r>
        <w:rPr>
          <w:rFonts w:ascii="Georgia" w:eastAsia="Georgia" w:hAnsi="Georgia" w:cs="Georgia"/>
          <w:b/>
          <w:sz w:val="32"/>
          <w:szCs w:val="32"/>
        </w:rPr>
        <w:t>ti</w:t>
      </w:r>
      <w:r>
        <w:rPr>
          <w:rFonts w:ascii="Georgia" w:eastAsia="Georgia" w:hAnsi="Georgia" w:cs="Georgia"/>
          <w:b/>
          <w:spacing w:val="3"/>
          <w:sz w:val="32"/>
          <w:szCs w:val="32"/>
        </w:rPr>
        <w:t>c</w:t>
      </w:r>
      <w:r>
        <w:rPr>
          <w:rFonts w:ascii="Georgia" w:eastAsia="Georgia" w:hAnsi="Georgia" w:cs="Georgia"/>
          <w:b/>
          <w:sz w:val="32"/>
          <w:szCs w:val="32"/>
        </w:rPr>
        <w:t>al</w:t>
      </w:r>
      <w:r>
        <w:rPr>
          <w:rFonts w:ascii="Georgia" w:eastAsia="Georgia" w:hAnsi="Georgia" w:cs="Georgia"/>
          <w:b/>
          <w:spacing w:val="-14"/>
          <w:sz w:val="32"/>
          <w:szCs w:val="32"/>
        </w:rPr>
        <w:t xml:space="preserve"> </w:t>
      </w:r>
      <w:r>
        <w:rPr>
          <w:rFonts w:ascii="Georgia" w:eastAsia="Georgia" w:hAnsi="Georgia" w:cs="Georgia"/>
          <w:b/>
          <w:sz w:val="32"/>
          <w:szCs w:val="32"/>
        </w:rPr>
        <w:t xml:space="preserve">– </w:t>
      </w:r>
      <w:r>
        <w:rPr>
          <w:rFonts w:ascii="Georgia" w:eastAsia="Georgia" w:hAnsi="Georgia" w:cs="Georgia"/>
          <w:b/>
          <w:spacing w:val="-1"/>
          <w:sz w:val="32"/>
          <w:szCs w:val="32"/>
        </w:rPr>
        <w:t>I</w:t>
      </w:r>
      <w:r>
        <w:rPr>
          <w:rFonts w:ascii="Georgia" w:eastAsia="Georgia" w:hAnsi="Georgia" w:cs="Georgia"/>
          <w:b/>
          <w:spacing w:val="3"/>
          <w:sz w:val="32"/>
          <w:szCs w:val="32"/>
        </w:rPr>
        <w:t>m</w:t>
      </w:r>
      <w:r>
        <w:rPr>
          <w:rFonts w:ascii="Georgia" w:eastAsia="Georgia" w:hAnsi="Georgia" w:cs="Georgia"/>
          <w:b/>
          <w:sz w:val="32"/>
          <w:szCs w:val="32"/>
        </w:rPr>
        <w:t>a</w:t>
      </w:r>
      <w:r>
        <w:rPr>
          <w:rFonts w:ascii="Georgia" w:eastAsia="Georgia" w:hAnsi="Georgia" w:cs="Georgia"/>
          <w:b/>
          <w:spacing w:val="1"/>
          <w:sz w:val="32"/>
          <w:szCs w:val="32"/>
        </w:rPr>
        <w:t>g</w:t>
      </w:r>
      <w:r>
        <w:rPr>
          <w:rFonts w:ascii="Georgia" w:eastAsia="Georgia" w:hAnsi="Georgia" w:cs="Georgia"/>
          <w:b/>
          <w:sz w:val="32"/>
          <w:szCs w:val="32"/>
        </w:rPr>
        <w:t>e</w:t>
      </w:r>
      <w:r>
        <w:rPr>
          <w:rFonts w:ascii="Georgia" w:eastAsia="Georgia" w:hAnsi="Georgia" w:cs="Georgia"/>
          <w:b/>
          <w:spacing w:val="-10"/>
          <w:sz w:val="32"/>
          <w:szCs w:val="32"/>
        </w:rPr>
        <w:t xml:space="preserve"> </w:t>
      </w:r>
      <w:r>
        <w:rPr>
          <w:rFonts w:ascii="Georgia" w:eastAsia="Georgia" w:hAnsi="Georgia" w:cs="Georgia"/>
          <w:b/>
          <w:sz w:val="32"/>
          <w:szCs w:val="32"/>
        </w:rPr>
        <w:t>E</w:t>
      </w:r>
      <w:r>
        <w:rPr>
          <w:rFonts w:ascii="Georgia" w:eastAsia="Georgia" w:hAnsi="Georgia" w:cs="Georgia"/>
          <w:b/>
          <w:spacing w:val="1"/>
          <w:sz w:val="32"/>
          <w:szCs w:val="32"/>
        </w:rPr>
        <w:t>n</w:t>
      </w:r>
      <w:r>
        <w:rPr>
          <w:rFonts w:ascii="Georgia" w:eastAsia="Georgia" w:hAnsi="Georgia" w:cs="Georgia"/>
          <w:b/>
          <w:spacing w:val="2"/>
          <w:sz w:val="32"/>
          <w:szCs w:val="32"/>
        </w:rPr>
        <w:t>h</w:t>
      </w:r>
      <w:r>
        <w:rPr>
          <w:rFonts w:ascii="Georgia" w:eastAsia="Georgia" w:hAnsi="Georgia" w:cs="Georgia"/>
          <w:b/>
          <w:sz w:val="32"/>
          <w:szCs w:val="32"/>
        </w:rPr>
        <w:t>a</w:t>
      </w:r>
      <w:r>
        <w:rPr>
          <w:rFonts w:ascii="Georgia" w:eastAsia="Georgia" w:hAnsi="Georgia" w:cs="Georgia"/>
          <w:b/>
          <w:spacing w:val="1"/>
          <w:sz w:val="32"/>
          <w:szCs w:val="32"/>
        </w:rPr>
        <w:t>nc</w:t>
      </w:r>
      <w:r>
        <w:rPr>
          <w:rFonts w:ascii="Georgia" w:eastAsia="Georgia" w:hAnsi="Georgia" w:cs="Georgia"/>
          <w:b/>
          <w:sz w:val="32"/>
          <w:szCs w:val="32"/>
        </w:rPr>
        <w:t>e</w:t>
      </w:r>
      <w:r>
        <w:rPr>
          <w:rFonts w:ascii="Georgia" w:eastAsia="Georgia" w:hAnsi="Georgia" w:cs="Georgia"/>
          <w:b/>
          <w:spacing w:val="3"/>
          <w:sz w:val="32"/>
          <w:szCs w:val="32"/>
        </w:rPr>
        <w:t>m</w:t>
      </w:r>
      <w:r>
        <w:rPr>
          <w:rFonts w:ascii="Georgia" w:eastAsia="Georgia" w:hAnsi="Georgia" w:cs="Georgia"/>
          <w:b/>
          <w:sz w:val="32"/>
          <w:szCs w:val="32"/>
        </w:rPr>
        <w:t>e</w:t>
      </w:r>
      <w:r>
        <w:rPr>
          <w:rFonts w:ascii="Georgia" w:eastAsia="Georgia" w:hAnsi="Georgia" w:cs="Georgia"/>
          <w:b/>
          <w:spacing w:val="1"/>
          <w:sz w:val="32"/>
          <w:szCs w:val="32"/>
        </w:rPr>
        <w:t>n</w:t>
      </w:r>
      <w:r>
        <w:rPr>
          <w:rFonts w:ascii="Georgia" w:eastAsia="Georgia" w:hAnsi="Georgia" w:cs="Georgia"/>
          <w:b/>
          <w:sz w:val="32"/>
          <w:szCs w:val="32"/>
        </w:rPr>
        <w:t>t:</w:t>
      </w:r>
      <w:r>
        <w:rPr>
          <w:rFonts w:ascii="Georgia" w:eastAsia="Georgia" w:hAnsi="Georgia" w:cs="Georgia"/>
          <w:b/>
          <w:spacing w:val="-23"/>
          <w:sz w:val="32"/>
          <w:szCs w:val="32"/>
        </w:rPr>
        <w:t xml:space="preserve"> </w:t>
      </w:r>
      <w:r>
        <w:rPr>
          <w:rFonts w:ascii="Georgia" w:eastAsia="Georgia" w:hAnsi="Georgia" w:cs="Georgia"/>
          <w:b/>
          <w:sz w:val="32"/>
          <w:szCs w:val="32"/>
        </w:rPr>
        <w:t>C</w:t>
      </w:r>
      <w:r>
        <w:rPr>
          <w:rFonts w:ascii="Georgia" w:eastAsia="Georgia" w:hAnsi="Georgia" w:cs="Georgia"/>
          <w:b/>
          <w:spacing w:val="1"/>
          <w:sz w:val="32"/>
          <w:szCs w:val="32"/>
        </w:rPr>
        <w:t>on</w:t>
      </w:r>
      <w:r>
        <w:rPr>
          <w:rFonts w:ascii="Georgia" w:eastAsia="Georgia" w:hAnsi="Georgia" w:cs="Georgia"/>
          <w:b/>
          <w:sz w:val="32"/>
          <w:szCs w:val="32"/>
        </w:rPr>
        <w:t>trast</w:t>
      </w:r>
      <w:r>
        <w:rPr>
          <w:rFonts w:ascii="Georgia" w:eastAsia="Georgia" w:hAnsi="Georgia" w:cs="Georgia"/>
          <w:b/>
          <w:spacing w:val="-11"/>
          <w:sz w:val="32"/>
          <w:szCs w:val="32"/>
        </w:rPr>
        <w:t xml:space="preserve"> </w:t>
      </w:r>
      <w:r>
        <w:rPr>
          <w:rFonts w:ascii="Georgia" w:eastAsia="Georgia" w:hAnsi="Georgia" w:cs="Georgia"/>
          <w:b/>
          <w:spacing w:val="2"/>
          <w:w w:val="99"/>
          <w:sz w:val="32"/>
          <w:szCs w:val="32"/>
        </w:rPr>
        <w:t>a</w:t>
      </w:r>
      <w:r>
        <w:rPr>
          <w:rFonts w:ascii="Georgia" w:eastAsia="Georgia" w:hAnsi="Georgia" w:cs="Georgia"/>
          <w:b/>
          <w:spacing w:val="1"/>
          <w:w w:val="99"/>
          <w:sz w:val="32"/>
          <w:szCs w:val="32"/>
        </w:rPr>
        <w:t>n</w:t>
      </w:r>
      <w:r>
        <w:rPr>
          <w:rFonts w:ascii="Georgia" w:eastAsia="Georgia" w:hAnsi="Georgia" w:cs="Georgia"/>
          <w:b/>
          <w:w w:val="99"/>
          <w:sz w:val="32"/>
          <w:szCs w:val="32"/>
        </w:rPr>
        <w:t>d</w:t>
      </w:r>
    </w:p>
    <w:p w:rsidR="00C861AE" w:rsidRDefault="003C45B6">
      <w:pPr>
        <w:spacing w:line="340" w:lineRule="exact"/>
        <w:ind w:left="2489" w:right="2505"/>
        <w:jc w:val="center"/>
        <w:rPr>
          <w:rFonts w:ascii="Georgia" w:eastAsia="Georgia" w:hAnsi="Georgia" w:cs="Georgia"/>
          <w:sz w:val="32"/>
          <w:szCs w:val="32"/>
        </w:rPr>
      </w:pPr>
      <w:r>
        <w:pict>
          <v:group id="_x0000_s1146" style="position:absolute;left:0;text-align:left;margin-left:84.3pt;margin-top:71.7pt;width:426.7pt;height:56.15pt;z-index:-251666944;mso-position-horizontal-relative:page;mso-position-vertical-relative:page" coordorigin="1686,1434" coordsize="8534,1123">
            <v:shape id="_x0000_s1154" style="position:absolute;left:1697;top:1450;width:8513;height:1092" coordorigin="1697,1450" coordsize="8513,1092" path="m10210,1450r-104,l10106,2539r-8306,l1800,1450r-103,l1697,2542r8513,l10210,1450xe" fillcolor="silver" stroked="f">
              <v:path arrowok="t"/>
            </v:shape>
            <v:shape id="_x0000_s1153" style="position:absolute;left:1800;top:1450;width:8306;height:362" coordorigin="1800,1450" coordsize="8306,362" path="m1800,1812r8306,l10106,1450r-8306,l1800,1812xe" fillcolor="silver" stroked="f">
              <v:path arrowok="t"/>
            </v:shape>
            <v:shape id="_x0000_s1152" style="position:absolute;left:1800;top:1812;width:8306;height:365" coordorigin="1800,1812" coordsize="8306,365" path="m1800,2177r8306,l10106,1812r-8306,l1800,2177xe" fillcolor="silver" stroked="f">
              <v:path arrowok="t"/>
            </v:shape>
            <v:shape id="_x0000_s1151" style="position:absolute;left:1800;top:2177;width:8306;height:362" coordorigin="1800,2177" coordsize="8306,362" path="m1800,2539r8306,l10106,2177r-8306,l1800,2539xe" fillcolor="silver" stroked="f">
              <v:path arrowok="t"/>
            </v:shape>
            <v:shape id="_x0000_s1150" style="position:absolute;left:1697;top:1445;width:8513;height:0" coordorigin="1697,1445" coordsize="8513,0" path="m1697,1445r8513,e" filled="f" strokeweight=".58pt">
              <v:path arrowok="t"/>
            </v:shape>
            <v:shape id="_x0000_s1149" style="position:absolute;left:1692;top:1440;width:0;height:1111" coordorigin="1692,1440" coordsize="0,1111" path="m1692,1440r,1111e" filled="f" strokeweight=".58pt">
              <v:path arrowok="t"/>
            </v:shape>
            <v:shape id="_x0000_s1148" style="position:absolute;left:1697;top:2546;width:8513;height:0" coordorigin="1697,2546" coordsize="8513,0" path="m1697,2546r8513,e" filled="f" strokeweight=".58pt">
              <v:path arrowok="t"/>
            </v:shape>
            <v:shape id="_x0000_s1147" style="position:absolute;left:10214;top:1440;width:0;height:1111" coordorigin="10214,1440" coordsize="0,1111" path="m10214,1440r,1111e" filled="f" strokeweight=".58pt">
              <v:path arrowok="t"/>
            </v:shape>
            <w10:wrap anchorx="page" anchory="page"/>
          </v:group>
        </w:pict>
      </w:r>
      <w:r>
        <w:rPr>
          <w:rFonts w:ascii="Georgia" w:eastAsia="Georgia" w:hAnsi="Georgia" w:cs="Georgia"/>
          <w:b/>
          <w:spacing w:val="-1"/>
          <w:position w:val="-1"/>
          <w:sz w:val="32"/>
          <w:szCs w:val="32"/>
        </w:rPr>
        <w:t>S</w:t>
      </w:r>
      <w:r>
        <w:rPr>
          <w:rFonts w:ascii="Georgia" w:eastAsia="Georgia" w:hAnsi="Georgia" w:cs="Georgia"/>
          <w:b/>
          <w:spacing w:val="1"/>
          <w:position w:val="-1"/>
          <w:sz w:val="32"/>
          <w:szCs w:val="32"/>
        </w:rPr>
        <w:t>p</w:t>
      </w:r>
      <w:r>
        <w:rPr>
          <w:rFonts w:ascii="Georgia" w:eastAsia="Georgia" w:hAnsi="Georgia" w:cs="Georgia"/>
          <w:b/>
          <w:position w:val="-1"/>
          <w:sz w:val="32"/>
          <w:szCs w:val="32"/>
        </w:rPr>
        <w:t>atial</w:t>
      </w:r>
      <w:r>
        <w:rPr>
          <w:rFonts w:ascii="Georgia" w:eastAsia="Georgia" w:hAnsi="Georgia" w:cs="Georgia"/>
          <w:b/>
          <w:spacing w:val="-10"/>
          <w:position w:val="-1"/>
          <w:sz w:val="32"/>
          <w:szCs w:val="32"/>
        </w:rPr>
        <w:t xml:space="preserve"> </w:t>
      </w:r>
      <w:r>
        <w:rPr>
          <w:rFonts w:ascii="Georgia" w:eastAsia="Georgia" w:hAnsi="Georgia" w:cs="Georgia"/>
          <w:b/>
          <w:w w:val="99"/>
          <w:position w:val="-1"/>
          <w:sz w:val="32"/>
          <w:szCs w:val="32"/>
        </w:rPr>
        <w:t>E</w:t>
      </w:r>
      <w:r>
        <w:rPr>
          <w:rFonts w:ascii="Georgia" w:eastAsia="Georgia" w:hAnsi="Georgia" w:cs="Georgia"/>
          <w:b/>
          <w:spacing w:val="3"/>
          <w:w w:val="99"/>
          <w:position w:val="-1"/>
          <w:sz w:val="32"/>
          <w:szCs w:val="32"/>
        </w:rPr>
        <w:t>n</w:t>
      </w:r>
      <w:r>
        <w:rPr>
          <w:rFonts w:ascii="Georgia" w:eastAsia="Georgia" w:hAnsi="Georgia" w:cs="Georgia"/>
          <w:b/>
          <w:spacing w:val="-1"/>
          <w:w w:val="99"/>
          <w:position w:val="-1"/>
          <w:sz w:val="32"/>
          <w:szCs w:val="32"/>
        </w:rPr>
        <w:t>h</w:t>
      </w:r>
      <w:r>
        <w:rPr>
          <w:rFonts w:ascii="Georgia" w:eastAsia="Georgia" w:hAnsi="Georgia" w:cs="Georgia"/>
          <w:b/>
          <w:w w:val="99"/>
          <w:position w:val="-1"/>
          <w:sz w:val="32"/>
          <w:szCs w:val="32"/>
        </w:rPr>
        <w:t>a</w:t>
      </w:r>
      <w:r>
        <w:rPr>
          <w:rFonts w:ascii="Georgia" w:eastAsia="Georgia" w:hAnsi="Georgia" w:cs="Georgia"/>
          <w:b/>
          <w:spacing w:val="3"/>
          <w:w w:val="99"/>
          <w:position w:val="-1"/>
          <w:sz w:val="32"/>
          <w:szCs w:val="32"/>
        </w:rPr>
        <w:t>n</w:t>
      </w:r>
      <w:r>
        <w:rPr>
          <w:rFonts w:ascii="Georgia" w:eastAsia="Georgia" w:hAnsi="Georgia" w:cs="Georgia"/>
          <w:b/>
          <w:spacing w:val="1"/>
          <w:w w:val="99"/>
          <w:position w:val="-1"/>
          <w:sz w:val="32"/>
          <w:szCs w:val="32"/>
        </w:rPr>
        <w:t>c</w:t>
      </w:r>
      <w:r>
        <w:rPr>
          <w:rFonts w:ascii="Georgia" w:eastAsia="Georgia" w:hAnsi="Georgia" w:cs="Georgia"/>
          <w:b/>
          <w:w w:val="99"/>
          <w:position w:val="-1"/>
          <w:sz w:val="32"/>
          <w:szCs w:val="32"/>
        </w:rPr>
        <w:t>eme</w:t>
      </w:r>
      <w:r>
        <w:rPr>
          <w:rFonts w:ascii="Georgia" w:eastAsia="Georgia" w:hAnsi="Georgia" w:cs="Georgia"/>
          <w:b/>
          <w:spacing w:val="1"/>
          <w:w w:val="99"/>
          <w:position w:val="-1"/>
          <w:sz w:val="32"/>
          <w:szCs w:val="32"/>
        </w:rPr>
        <w:t>n</w:t>
      </w:r>
      <w:r>
        <w:rPr>
          <w:rFonts w:ascii="Georgia" w:eastAsia="Georgia" w:hAnsi="Georgia" w:cs="Georgia"/>
          <w:b/>
          <w:w w:val="99"/>
          <w:position w:val="-1"/>
          <w:sz w:val="32"/>
          <w:szCs w:val="32"/>
        </w:rPr>
        <w:t>t</w:t>
      </w: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3C45B6">
      <w:pPr>
        <w:spacing w:before="36"/>
        <w:ind w:left="140" w:right="6132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1"/>
          <w:sz w:val="22"/>
          <w:szCs w:val="22"/>
        </w:rPr>
        <w:t>Ai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 xml:space="preserve">d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Ob</w:t>
      </w:r>
      <w:r>
        <w:rPr>
          <w:rFonts w:ascii="Georgia" w:eastAsia="Georgia" w:hAnsi="Georgia" w:cs="Georgia"/>
          <w:b/>
          <w:sz w:val="22"/>
          <w:szCs w:val="22"/>
        </w:rPr>
        <w:t>j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s</w:t>
      </w:r>
    </w:p>
    <w:p w:rsidR="00C861AE" w:rsidRDefault="003C45B6">
      <w:pPr>
        <w:spacing w:before="1" w:line="240" w:lineRule="exact"/>
        <w:ind w:left="140" w:right="117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is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ims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du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before="10" w:line="240" w:lineRule="exact"/>
        <w:rPr>
          <w:sz w:val="24"/>
          <w:szCs w:val="24"/>
        </w:rPr>
      </w:pPr>
    </w:p>
    <w:p w:rsidR="00C861AE" w:rsidRDefault="003C45B6">
      <w:pPr>
        <w:ind w:left="140" w:right="5415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re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z w:val="22"/>
          <w:szCs w:val="22"/>
        </w:rPr>
        <w:t>ks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 xml:space="preserve">r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ss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</w:p>
    <w:p w:rsidR="00C861AE" w:rsidRDefault="003C45B6">
      <w:pPr>
        <w:spacing w:line="240" w:lineRule="exact"/>
        <w:ind w:left="19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</w:p>
    <w:p w:rsidR="00C861AE" w:rsidRDefault="003C45B6">
      <w:pPr>
        <w:spacing w:before="1" w:line="240" w:lineRule="exact"/>
        <w:ind w:left="2300" w:right="117" w:hanging="36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z w:val="22"/>
          <w:szCs w:val="22"/>
        </w:rPr>
        <w:t xml:space="preserve">  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rt</w:t>
      </w:r>
      <w:r>
        <w:rPr>
          <w:rFonts w:ascii="Georgia" w:eastAsia="Georgia" w:hAnsi="Georgia" w:cs="Georgia"/>
          <w:spacing w:val="-1"/>
          <w:sz w:val="22"/>
          <w:szCs w:val="22"/>
        </w:rPr>
        <w:t>ak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enhan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ge 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nea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1"/>
          <w:sz w:val="22"/>
          <w:szCs w:val="22"/>
        </w:rPr>
        <w:t>str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 im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proofErr w:type="spellStart"/>
      <w:r>
        <w:rPr>
          <w:rFonts w:ascii="Georgia" w:eastAsia="Georgia" w:hAnsi="Georgia" w:cs="Georgia"/>
          <w:spacing w:val="-1"/>
          <w:sz w:val="22"/>
          <w:szCs w:val="22"/>
        </w:rPr>
        <w:t>eq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proofErr w:type="spellEnd"/>
    </w:p>
    <w:p w:rsidR="00C861AE" w:rsidRDefault="003C45B6">
      <w:pPr>
        <w:spacing w:line="240" w:lineRule="exact"/>
        <w:ind w:left="19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3</w:t>
      </w:r>
      <w:r>
        <w:rPr>
          <w:rFonts w:ascii="Georgia" w:eastAsia="Georgia" w:hAnsi="Georgia" w:cs="Georgia"/>
          <w:sz w:val="22"/>
          <w:szCs w:val="22"/>
        </w:rPr>
        <w:t xml:space="preserve">.   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en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vo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</w:p>
    <w:p w:rsidR="00C861AE" w:rsidRDefault="00C861AE">
      <w:pPr>
        <w:spacing w:before="13" w:line="240" w:lineRule="exact"/>
        <w:rPr>
          <w:sz w:val="24"/>
          <w:szCs w:val="24"/>
        </w:rPr>
      </w:pPr>
    </w:p>
    <w:p w:rsidR="00C861AE" w:rsidRDefault="003C45B6">
      <w:pPr>
        <w:spacing w:line="240" w:lineRule="exact"/>
        <w:ind w:left="140" w:right="113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pr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proofErr w:type="gramEnd"/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me u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 i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ge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b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 xml:space="preserve">le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>ut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a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um</w:t>
      </w:r>
      <w:r>
        <w:rPr>
          <w:rFonts w:ascii="Georgia" w:eastAsia="Georgia" w:hAnsi="Georgia" w:cs="Georgia"/>
          <w:spacing w:val="-1"/>
          <w:sz w:val="22"/>
          <w:szCs w:val="22"/>
        </w:rPr>
        <w:t>be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3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VI.</w:t>
      </w:r>
    </w:p>
    <w:p w:rsidR="00C861AE" w:rsidRDefault="00C861AE">
      <w:pPr>
        <w:spacing w:before="7" w:line="240" w:lineRule="exact"/>
        <w:rPr>
          <w:sz w:val="24"/>
          <w:szCs w:val="24"/>
        </w:rPr>
      </w:pPr>
    </w:p>
    <w:p w:rsidR="00C861AE" w:rsidRDefault="003C45B6">
      <w:pPr>
        <w:ind w:left="140" w:right="696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du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</w:p>
    <w:p w:rsidR="00C861AE" w:rsidRDefault="003C45B6">
      <w:pPr>
        <w:spacing w:before="1" w:line="240" w:lineRule="exact"/>
        <w:ind w:left="140" w:right="115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spacing w:val="-1"/>
          <w:sz w:val="22"/>
          <w:szCs w:val="22"/>
        </w:rPr>
        <w:t>“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47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er</w:t>
      </w:r>
      <w:r>
        <w:rPr>
          <w:rFonts w:ascii="Georgia" w:eastAsia="Georgia" w:hAnsi="Georgia" w:cs="Georgia"/>
          <w:i/>
          <w:sz w:val="22"/>
          <w:szCs w:val="22"/>
        </w:rPr>
        <w:t>m</w:t>
      </w:r>
      <w:r>
        <w:rPr>
          <w:rFonts w:ascii="Georgia" w:eastAsia="Georgia" w:hAnsi="Georgia" w:cs="Georgia"/>
          <w:i/>
          <w:spacing w:val="48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ha</w:t>
      </w:r>
      <w:r>
        <w:rPr>
          <w:rFonts w:ascii="Georgia" w:eastAsia="Georgia" w:hAnsi="Georgia" w:cs="Georgia"/>
          <w:i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z w:val="22"/>
          <w:szCs w:val="22"/>
        </w:rPr>
        <w:t>m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z w:val="22"/>
          <w:szCs w:val="22"/>
        </w:rPr>
        <w:t>s</w:t>
      </w:r>
      <w:r>
        <w:rPr>
          <w:rFonts w:ascii="Georgia" w:eastAsia="Georgia" w:hAnsi="Georgia" w:cs="Georgia"/>
          <w:i/>
          <w:spacing w:val="49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z w:val="22"/>
          <w:szCs w:val="22"/>
        </w:rPr>
        <w:t>d</w:t>
      </w:r>
      <w:r>
        <w:rPr>
          <w:rFonts w:ascii="Georgia" w:eastAsia="Georgia" w:hAnsi="Georgia" w:cs="Georgia"/>
          <w:i/>
          <w:spacing w:val="48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to</w:t>
      </w:r>
      <w:r>
        <w:rPr>
          <w:rFonts w:ascii="Georgia" w:eastAsia="Georgia" w:hAnsi="Georgia" w:cs="Georgia"/>
          <w:i/>
          <w:spacing w:val="47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m</w:t>
      </w:r>
      <w:r>
        <w:rPr>
          <w:rFonts w:ascii="Georgia" w:eastAsia="Georgia" w:hAnsi="Georgia" w:cs="Georgia"/>
          <w:i/>
          <w:spacing w:val="-3"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47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47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er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io</w:t>
      </w:r>
      <w:r>
        <w:rPr>
          <w:rFonts w:ascii="Georgia" w:eastAsia="Georgia" w:hAnsi="Georgia" w:cs="Georgia"/>
          <w:i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47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i/>
          <w:sz w:val="22"/>
          <w:szCs w:val="22"/>
        </w:rPr>
        <w:t>f</w:t>
      </w:r>
      <w:r>
        <w:rPr>
          <w:rFonts w:ascii="Georgia" w:eastAsia="Georgia" w:hAnsi="Georgia" w:cs="Georgia"/>
          <w:i/>
          <w:spacing w:val="47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47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pp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4"/>
          <w:sz w:val="22"/>
          <w:szCs w:val="22"/>
        </w:rPr>
        <w:t>r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47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i/>
          <w:sz w:val="22"/>
          <w:szCs w:val="22"/>
        </w:rPr>
        <w:t>f</w:t>
      </w:r>
      <w:r>
        <w:rPr>
          <w:rFonts w:ascii="Georgia" w:eastAsia="Georgia" w:hAnsi="Georgia" w:cs="Georgia"/>
          <w:i/>
          <w:spacing w:val="47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 xml:space="preserve">n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z w:val="22"/>
          <w:szCs w:val="22"/>
        </w:rPr>
        <w:t>m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ag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i/>
          <w:sz w:val="22"/>
          <w:szCs w:val="22"/>
        </w:rPr>
        <w:t>u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i/>
          <w:sz w:val="22"/>
          <w:szCs w:val="22"/>
        </w:rPr>
        <w:t>h</w:t>
      </w:r>
      <w:r>
        <w:rPr>
          <w:rFonts w:ascii="Georgia" w:eastAsia="Georgia" w:hAnsi="Georgia" w:cs="Georgia"/>
          <w:i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y</w:t>
      </w:r>
      <w:r>
        <w:rPr>
          <w:rFonts w:ascii="Georgia" w:eastAsia="Georgia" w:hAnsi="Georgia" w:cs="Georgia"/>
          <w:i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h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in</w:t>
      </w:r>
      <w:r>
        <w:rPr>
          <w:rFonts w:ascii="Georgia" w:eastAsia="Georgia" w:hAnsi="Georgia" w:cs="Georgia"/>
          <w:i/>
          <w:sz w:val="22"/>
          <w:szCs w:val="22"/>
        </w:rPr>
        <w:t>f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or</w:t>
      </w:r>
      <w:r>
        <w:rPr>
          <w:rFonts w:ascii="Georgia" w:eastAsia="Georgia" w:hAnsi="Georgia" w:cs="Georgia"/>
          <w:i/>
          <w:sz w:val="22"/>
          <w:szCs w:val="22"/>
        </w:rPr>
        <w:t>m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io</w:t>
      </w:r>
      <w:r>
        <w:rPr>
          <w:rFonts w:ascii="Georgia" w:eastAsia="Georgia" w:hAnsi="Georgia" w:cs="Georgia"/>
          <w:i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ine</w:t>
      </w:r>
      <w:r>
        <w:rPr>
          <w:rFonts w:ascii="Georgia" w:eastAsia="Georgia" w:hAnsi="Georgia" w:cs="Georgia"/>
          <w:i/>
          <w:sz w:val="22"/>
          <w:szCs w:val="22"/>
        </w:rPr>
        <w:t>d</w:t>
      </w:r>
      <w:r>
        <w:rPr>
          <w:rFonts w:ascii="Georgia" w:eastAsia="Georgia" w:hAnsi="Georgia" w:cs="Georgia"/>
          <w:i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ha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z w:val="22"/>
          <w:szCs w:val="22"/>
        </w:rPr>
        <w:t>m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ag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z w:val="22"/>
          <w:szCs w:val="22"/>
        </w:rPr>
        <w:t>s</w:t>
      </w:r>
      <w:r>
        <w:rPr>
          <w:rFonts w:ascii="Georgia" w:eastAsia="Georgia" w:hAnsi="Georgia" w:cs="Georgia"/>
          <w:i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m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or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18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re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d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pacing w:val="2"/>
          <w:sz w:val="22"/>
          <w:szCs w:val="22"/>
        </w:rPr>
        <w:t>l</w:t>
      </w:r>
      <w:r>
        <w:rPr>
          <w:rFonts w:ascii="Georgia" w:eastAsia="Georgia" w:hAnsi="Georgia" w:cs="Georgia"/>
          <w:i/>
          <w:sz w:val="22"/>
          <w:szCs w:val="22"/>
        </w:rPr>
        <w:t>y</w:t>
      </w:r>
    </w:p>
    <w:p w:rsidR="00C861AE" w:rsidRDefault="003C45B6">
      <w:pPr>
        <w:ind w:left="140" w:right="7224"/>
        <w:jc w:val="both"/>
        <w:rPr>
          <w:rFonts w:ascii="Georgia" w:eastAsia="Georgia" w:hAnsi="Georgia" w:cs="Georgia"/>
          <w:sz w:val="22"/>
          <w:szCs w:val="22"/>
        </w:rPr>
      </w:pPr>
      <w:proofErr w:type="gramStart"/>
      <w:r>
        <w:rPr>
          <w:rFonts w:ascii="Georgia" w:eastAsia="Georgia" w:hAnsi="Georgia" w:cs="Georgia"/>
          <w:i/>
          <w:spacing w:val="-1"/>
          <w:sz w:val="22"/>
          <w:szCs w:val="22"/>
        </w:rPr>
        <w:t>in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er</w:t>
      </w:r>
      <w:r>
        <w:rPr>
          <w:rFonts w:ascii="Georgia" w:eastAsia="Georgia" w:hAnsi="Georgia" w:cs="Georgia"/>
          <w:i/>
          <w:sz w:val="22"/>
          <w:szCs w:val="22"/>
        </w:rPr>
        <w:t>p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re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i/>
          <w:sz w:val="22"/>
          <w:szCs w:val="22"/>
        </w:rPr>
        <w:t>”</w:t>
      </w:r>
    </w:p>
    <w:p w:rsidR="00C861AE" w:rsidRDefault="003C45B6" w:rsidP="003C45B6">
      <w:pPr>
        <w:spacing w:line="240" w:lineRule="exact"/>
        <w:ind w:right="6906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1"/>
          <w:sz w:val="22"/>
          <w:szCs w:val="22"/>
        </w:rPr>
        <w:t>Ma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pacing w:val="-2"/>
          <w:sz w:val="22"/>
          <w:szCs w:val="22"/>
        </w:rPr>
        <w:t>9</w:t>
      </w:r>
      <w:r>
        <w:rPr>
          <w:rFonts w:ascii="Georgia" w:eastAsia="Georgia" w:hAnsi="Georgia" w:cs="Georgia"/>
          <w:sz w:val="22"/>
          <w:szCs w:val="22"/>
        </w:rPr>
        <w:t>99</w:t>
      </w:r>
      <w:r>
        <w:rPr>
          <w:rFonts w:ascii="Georgia" w:eastAsia="Georgia" w:hAnsi="Georgia" w:cs="Georgia"/>
          <w:spacing w:val="-1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before="9" w:line="240" w:lineRule="exact"/>
        <w:rPr>
          <w:sz w:val="24"/>
          <w:szCs w:val="24"/>
        </w:rPr>
      </w:pPr>
    </w:p>
    <w:p w:rsidR="00C861AE" w:rsidRDefault="003C45B6">
      <w:pPr>
        <w:ind w:left="140" w:right="11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lr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dy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 fi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pr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re</w:t>
      </w:r>
      <w:r>
        <w:rPr>
          <w:rFonts w:ascii="Georgia" w:eastAsia="Georgia" w:hAnsi="Georgia" w:cs="Georgia"/>
          <w:i/>
          <w:sz w:val="22"/>
          <w:szCs w:val="22"/>
        </w:rPr>
        <w:t>du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io</w:t>
      </w:r>
      <w:r>
        <w:rPr>
          <w:rFonts w:ascii="Georgia" w:eastAsia="Georgia" w:hAnsi="Georgia" w:cs="Georgia"/>
          <w:i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m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ag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ni</w:t>
      </w:r>
      <w:r>
        <w:rPr>
          <w:rFonts w:ascii="Georgia" w:eastAsia="Georgia" w:hAnsi="Georgia" w:cs="Georgia"/>
          <w:i/>
          <w:sz w:val="22"/>
          <w:szCs w:val="22"/>
        </w:rPr>
        <w:t>f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ca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ion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exa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ut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ak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ff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tio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y z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proofErr w:type="gramEnd"/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ge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ts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ic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a is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lo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l 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ho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 f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ig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ho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</w:t>
      </w:r>
      <w:proofErr w:type="spellEnd"/>
      <w:r>
        <w:rPr>
          <w:rFonts w:ascii="Georgia" w:eastAsia="Georgia" w:hAnsi="Georgia" w:cs="Georgia"/>
          <w:spacing w:val="1"/>
          <w:sz w:val="22"/>
          <w:szCs w:val="22"/>
        </w:rPr>
        <w:t xml:space="preserve"> st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(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os</w:t>
      </w:r>
      <w:r>
        <w:rPr>
          <w:rFonts w:ascii="Georgia" w:eastAsia="Georgia" w:hAnsi="Georgia" w:cs="Georgia"/>
          <w:sz w:val="22"/>
          <w:szCs w:val="22"/>
        </w:rPr>
        <w:t>e f</w:t>
      </w:r>
      <w:r>
        <w:rPr>
          <w:rFonts w:ascii="Georgia" w:eastAsia="Georgia" w:hAnsi="Georgia" w:cs="Georgia"/>
          <w:spacing w:val="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a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alle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um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xel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 m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fy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ju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xel</w:t>
      </w:r>
      <w:r>
        <w:rPr>
          <w:rFonts w:ascii="Georgia" w:eastAsia="Georgia" w:hAnsi="Georgia" w:cs="Georgia"/>
          <w:sz w:val="22"/>
          <w:szCs w:val="22"/>
        </w:rPr>
        <w:t xml:space="preserve">'s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3C45B6">
      <w:pPr>
        <w:spacing w:before="2" w:line="220" w:lineRule="exact"/>
        <w:rPr>
          <w:sz w:val="22"/>
          <w:szCs w:val="22"/>
        </w:rPr>
      </w:pPr>
      <w:r>
        <w:pict>
          <v:group id="_x0000_s1117" style="position:absolute;margin-left:84.3pt;margin-top:475.4pt;width:426.7pt;height:276.6pt;z-index:-251665920;mso-position-horizontal-relative:page;mso-position-vertical-relative:page" coordorigin="1686,9793" coordsize="8534,5532">
            <v:shape id="_x0000_s1145" style="position:absolute;left:1697;top:9809;width:8513;height:5501" coordorigin="1697,9809" coordsize="8513,5501" path="m10210,9809r-104,l10106,15310r104,l10210,9809xe" fillcolor="#f3f3f3" stroked="f">
              <v:path arrowok="t"/>
            </v:shape>
            <v:shape id="_x0000_s1144" style="position:absolute;left:1697;top:9809;width:8513;height:5501" coordorigin="1697,9809" coordsize="8513,5501" path="m1800,9809r-103,l1697,15310r103,l1800,9809xe" fillcolor="#f3f3f3" stroked="f">
              <v:path arrowok="t"/>
            </v:shape>
            <v:shape id="_x0000_s1143" style="position:absolute;left:1800;top:9809;width:8306;height:250" coordorigin="1800,9809" coordsize="8306,250" path="m1800,10058r8306,l10106,9809r-8306,l1800,10058xe" fillcolor="#f3f3f3" stroked="f">
              <v:path arrowok="t"/>
            </v:shape>
            <v:shape id="_x0000_s1142" style="position:absolute;left:1800;top:10058;width:8306;height:252" coordorigin="1800,10058" coordsize="8306,252" path="m1800,10310r8306,l10106,10058r-8306,l1800,10310xe" fillcolor="#f3f3f3" stroked="f">
              <v:path arrowok="t"/>
            </v:shape>
            <v:shape id="_x0000_s1141" style="position:absolute;left:1800;top:10310;width:8306;height:250" coordorigin="1800,10310" coordsize="8306,250" path="m1800,10560r8306,l10106,10310r-8306,l1800,10560xe" fillcolor="#f3f3f3" stroked="f">
              <v:path arrowok="t"/>
            </v:shape>
            <v:shape id="_x0000_s1140" style="position:absolute;left:1800;top:10560;width:8306;height:250" coordorigin="1800,10560" coordsize="8306,250" path="m1800,10810r8306,l10106,10560r-8306,l1800,10810xe" fillcolor="#f3f3f3" stroked="f">
              <v:path arrowok="t"/>
            </v:shape>
            <v:shape id="_x0000_s1139" style="position:absolute;left:1800;top:10810;width:8306;height:250" coordorigin="1800,10810" coordsize="8306,250" path="m1800,11059r8306,l10106,10810r-8306,l1800,11059xe" fillcolor="#f3f3f3" stroked="f">
              <v:path arrowok="t"/>
            </v:shape>
            <v:shape id="_x0000_s1138" style="position:absolute;left:1800;top:11059;width:8306;height:250" coordorigin="1800,11059" coordsize="8306,250" path="m1800,11309r8306,l10106,11059r-8306,l1800,11309xe" fillcolor="#f3f3f3" stroked="f">
              <v:path arrowok="t"/>
            </v:shape>
            <v:shape id="_x0000_s1137" style="position:absolute;left:1800;top:11309;width:8306;height:250" coordorigin="1800,11309" coordsize="8306,250" path="m1800,11558r8306,l10106,11309r-8306,l1800,11558xe" fillcolor="#f3f3f3" stroked="f">
              <v:path arrowok="t"/>
            </v:shape>
            <v:shape id="_x0000_s1136" style="position:absolute;left:1800;top:11558;width:8306;height:252" coordorigin="1800,11558" coordsize="8306,252" path="m1800,11810r8306,l10106,11558r-8306,l1800,11810xe" fillcolor="#f3f3f3" stroked="f">
              <v:path arrowok="t"/>
            </v:shape>
            <v:shape id="_x0000_s1135" style="position:absolute;left:1800;top:11810;width:8306;height:250" coordorigin="1800,11810" coordsize="8306,250" path="m1800,12060r8306,l10106,11810r-8306,l1800,12060xe" fillcolor="#f3f3f3" stroked="f">
              <v:path arrowok="t"/>
            </v:shape>
            <v:shape id="_x0000_s1134" style="position:absolute;left:1800;top:12060;width:8306;height:250" coordorigin="1800,12060" coordsize="8306,250" path="m1800,12310r8306,l10106,12060r-8306,l1800,12310xe" fillcolor="#f3f3f3" stroked="f">
              <v:path arrowok="t"/>
            </v:shape>
            <v:shape id="_x0000_s1133" style="position:absolute;left:1800;top:12310;width:8306;height:250" coordorigin="1800,12310" coordsize="8306,250" path="m1800,12559r8306,l10106,12310r-8306,l1800,12559xe" fillcolor="#f3f3f3" stroked="f">
              <v:path arrowok="t"/>
            </v:shape>
            <v:shape id="_x0000_s1132" style="position:absolute;left:1800;top:12559;width:8306;height:250" coordorigin="1800,12559" coordsize="8306,250" path="m1800,12809r8306,l10106,12559r-8306,l1800,12809xe" fillcolor="#f3f3f3" stroked="f">
              <v:path arrowok="t"/>
            </v:shape>
            <v:shape id="_x0000_s1131" style="position:absolute;left:1800;top:12809;width:8306;height:250" coordorigin="1800,12809" coordsize="8306,250" path="m1800,13058r8306,l10106,12809r-8306,l1800,13058xe" fillcolor="#f3f3f3" stroked="f">
              <v:path arrowok="t"/>
            </v:shape>
            <v:shape id="_x0000_s1130" style="position:absolute;left:1800;top:13058;width:8306;height:250" coordorigin="1800,13058" coordsize="8306,250" path="m1800,13308r8306,l10106,13058r-8306,l1800,13308xe" fillcolor="#f3f3f3" stroked="f">
              <v:path arrowok="t"/>
            </v:shape>
            <v:shape id="_x0000_s1129" style="position:absolute;left:1800;top:13308;width:8306;height:252" coordorigin="1800,13308" coordsize="8306,252" path="m1800,13560r8306,l10106,13308r-8306,l1800,13560xe" fillcolor="#f3f3f3" stroked="f">
              <v:path arrowok="t"/>
            </v:shape>
            <v:shape id="_x0000_s1128" style="position:absolute;left:1800;top:13560;width:8306;height:250" coordorigin="1800,13560" coordsize="8306,250" path="m1800,13810r8306,l10106,13560r-8306,l1800,13810xe" fillcolor="#f3f3f3" stroked="f">
              <v:path arrowok="t"/>
            </v:shape>
            <v:shape id="_x0000_s1127" style="position:absolute;left:1800;top:13810;width:8306;height:250" coordorigin="1800,13810" coordsize="8306,250" path="m1800,14059r8306,l10106,13810r-8306,l1800,14059xe" fillcolor="#f3f3f3" stroked="f">
              <v:path arrowok="t"/>
            </v:shape>
            <v:shape id="_x0000_s1126" style="position:absolute;left:1800;top:14059;width:8306;height:250" coordorigin="1800,14059" coordsize="8306,250" path="m1800,14309r8306,l10106,14059r-8306,l1800,14309xe" fillcolor="#f3f3f3" stroked="f">
              <v:path arrowok="t"/>
            </v:shape>
            <v:shape id="_x0000_s1125" style="position:absolute;left:1800;top:14309;width:8306;height:250" coordorigin="1800,14309" coordsize="8306,250" path="m1800,14558r8306,l10106,14309r-8306,l1800,14558xe" fillcolor="#f3f3f3" stroked="f">
              <v:path arrowok="t"/>
            </v:shape>
            <v:shape id="_x0000_s1124" style="position:absolute;left:1800;top:14558;width:8306;height:250" coordorigin="1800,14558" coordsize="8306,250" path="m1800,14808r8306,l10106,14558r-8306,l1800,14808xe" fillcolor="#f3f3f3" stroked="f">
              <v:path arrowok="t"/>
            </v:shape>
            <v:shape id="_x0000_s1123" style="position:absolute;left:1800;top:14808;width:8306;height:252" coordorigin="1800,14808" coordsize="8306,252" path="m1800,15060r8306,l10106,14808r-8306,l1800,15060xe" fillcolor="#f3f3f3" stroked="f">
              <v:path arrowok="t"/>
            </v:shape>
            <v:shape id="_x0000_s1122" style="position:absolute;left:1800;top:15060;width:8306;height:250" coordorigin="1800,15060" coordsize="8306,250" path="m1800,15310r8306,l10106,15060r-8306,l1800,15310xe" fillcolor="#f3f3f3" stroked="f">
              <v:path arrowok="t"/>
            </v:shape>
            <v:shape id="_x0000_s1121" style="position:absolute;left:1697;top:9804;width:8513;height:0" coordorigin="1697,9804" coordsize="8513,0" path="m1697,9804r8513,e" filled="f" strokeweight=".58pt">
              <v:path arrowok="t"/>
            </v:shape>
            <v:shape id="_x0000_s1120" style="position:absolute;left:1692;top:9799;width:0;height:5520" coordorigin="1692,9799" coordsize="0,5520" path="m1692,9799r,5520e" filled="f" strokeweight=".58pt">
              <v:path arrowok="t"/>
            </v:shape>
            <v:shape id="_x0000_s1119" style="position:absolute;left:1697;top:15314;width:8513;height:0" coordorigin="1697,15314" coordsize="8513,0" path="m1697,15314r8513,e" filled="f" strokeweight=".58pt">
              <v:path arrowok="t"/>
            </v:shape>
            <v:shape id="_x0000_s1118" style="position:absolute;left:10214;top:9799;width:0;height:5520" coordorigin="10214,9799" coordsize="0,5520" path="m10214,9799r,5520e" filled="f" strokeweight=".58pt">
              <v:path arrowok="t"/>
            </v:shape>
            <w10:wrap anchorx="page" anchory="page"/>
          </v:group>
        </w:pict>
      </w:r>
    </w:p>
    <w:p w:rsidR="00C861AE" w:rsidRDefault="003C45B6">
      <w:pPr>
        <w:spacing w:before="36"/>
        <w:ind w:left="1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IN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OR</w:t>
      </w:r>
      <w:r>
        <w:rPr>
          <w:rFonts w:ascii="Georgia" w:eastAsia="Georgia" w:hAnsi="Georgia" w:cs="Georgia"/>
          <w:b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X</w:t>
      </w:r>
    </w:p>
    <w:p w:rsidR="00C861AE" w:rsidRDefault="003C45B6">
      <w:pPr>
        <w:spacing w:line="240" w:lineRule="exact"/>
        <w:ind w:left="1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z w:val="22"/>
          <w:szCs w:val="22"/>
        </w:rPr>
        <w:t>3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en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:</w:t>
      </w:r>
    </w:p>
    <w:p w:rsidR="00C861AE" w:rsidRDefault="003C45B6">
      <w:pPr>
        <w:spacing w:before="2"/>
        <w:ind w:left="500" w:right="5128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1.  </w:t>
      </w:r>
      <w:r>
        <w:rPr>
          <w:rFonts w:ascii="Georgia" w:eastAsia="Georgia" w:hAnsi="Georgia" w:cs="Georgia"/>
          <w:b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z w:val="22"/>
          <w:szCs w:val="22"/>
        </w:rPr>
        <w:t xml:space="preserve">t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nh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men</w:t>
      </w:r>
      <w:r>
        <w:rPr>
          <w:rFonts w:ascii="Georgia" w:eastAsia="Georgia" w:hAnsi="Georgia" w:cs="Georgia"/>
          <w:b/>
          <w:sz w:val="22"/>
          <w:szCs w:val="22"/>
        </w:rPr>
        <w:t>t</w:t>
      </w:r>
    </w:p>
    <w:p w:rsidR="00C861AE" w:rsidRDefault="003C45B6">
      <w:pPr>
        <w:spacing w:before="1" w:line="240" w:lineRule="exact"/>
        <w:ind w:left="500" w:right="11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ov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l</w:t>
      </w:r>
      <w:r>
        <w:rPr>
          <w:rFonts w:ascii="Georgia" w:eastAsia="Georgia" w:hAnsi="Georgia" w:cs="Georgia"/>
          <w:i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qu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li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i/>
          <w:sz w:val="22"/>
          <w:szCs w:val="22"/>
        </w:rPr>
        <w:t>y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 di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laye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proc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ene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>
        <w:rPr>
          <w:rFonts w:ascii="Georgia" w:eastAsia="Georgia" w:hAnsi="Georgia" w:cs="Georgia"/>
          <w:spacing w:val="-1"/>
          <w:sz w:val="22"/>
          <w:szCs w:val="22"/>
        </w:rPr>
        <w:t>eq</w:t>
      </w:r>
      <w:r>
        <w:rPr>
          <w:rFonts w:ascii="Georgia" w:eastAsia="Georgia" w:hAnsi="Georgia" w:cs="Georgia"/>
          <w:sz w:val="22"/>
          <w:szCs w:val="22"/>
        </w:rPr>
        <w:t>ui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ell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so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ba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nee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ide</w:t>
      </w:r>
      <w:r>
        <w:rPr>
          <w:rFonts w:ascii="Georgia" w:eastAsia="Georgia" w:hAnsi="Georgia" w:cs="Georgia"/>
          <w:spacing w:val="2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2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1"/>
          <w:sz w:val="22"/>
          <w:szCs w:val="22"/>
        </w:rPr>
        <w:t>ean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igh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ud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proofErr w:type="spellStart"/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tc</w:t>
      </w:r>
      <w:proofErr w:type="spellEnd"/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o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2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igh</w:t>
      </w:r>
      <w:r>
        <w:rPr>
          <w:rFonts w:ascii="Georgia" w:eastAsia="Georgia" w:hAnsi="Georgia" w:cs="Georgia"/>
          <w:spacing w:val="2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d,</w:t>
      </w:r>
      <w:r>
        <w:rPr>
          <w:rFonts w:ascii="Georgia" w:eastAsia="Georgia" w:hAnsi="Georgia" w:cs="Georgia"/>
          <w:spacing w:val="2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gh</w:t>
      </w:r>
      <w:r>
        <w:rPr>
          <w:rFonts w:ascii="Georgia" w:eastAsia="Georgia" w:hAnsi="Georgia" w:cs="Georgia"/>
          <w:spacing w:val="2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ud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3C45B6">
      <w:pPr>
        <w:spacing w:before="2" w:line="240" w:lineRule="exact"/>
        <w:ind w:left="500" w:right="11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sc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ene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 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mu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 fu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"/>
          <w:sz w:val="22"/>
          <w:szCs w:val="22"/>
        </w:rPr>
        <w:t>Wh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sc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proofErr w:type="gramStart"/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di</w:t>
      </w:r>
      <w:r>
        <w:rPr>
          <w:rFonts w:ascii="Georgia" w:eastAsia="Georgia" w:hAnsi="Georgia" w:cs="Georgia"/>
          <w:sz w:val="22"/>
          <w:szCs w:val="22"/>
        </w:rPr>
        <w:t>gi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um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s)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iz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(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0-2</w:t>
      </w:r>
      <w:r>
        <w:rPr>
          <w:rFonts w:ascii="Georgia" w:eastAsia="Georgia" w:hAnsi="Georgia" w:cs="Georgia"/>
          <w:spacing w:val="1"/>
          <w:sz w:val="22"/>
          <w:szCs w:val="22"/>
        </w:rPr>
        <w:t>55</w:t>
      </w:r>
      <w:r>
        <w:rPr>
          <w:rFonts w:ascii="Georgia" w:eastAsia="Georgia" w:hAnsi="Georgia" w:cs="Georgia"/>
          <w:spacing w:val="-1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"/>
          <w:sz w:val="22"/>
          <w:szCs w:val="22"/>
        </w:rPr>
        <w:t>Wh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playe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it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pp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1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du</w:t>
      </w:r>
      <w:r>
        <w:rPr>
          <w:rFonts w:ascii="Georgia" w:eastAsia="Georgia" w:hAnsi="Georgia" w:cs="Georgia"/>
          <w:spacing w:val="-1"/>
          <w:sz w:val="22"/>
          <w:szCs w:val="22"/>
        </w:rPr>
        <w:t>ll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ak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pr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diffi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. 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str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nv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2"/>
          <w:sz w:val="22"/>
          <w:szCs w:val="22"/>
        </w:rPr>
        <w:t>(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>f 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a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 xml:space="preserve">y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 xml:space="preserve">y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0-2</w:t>
      </w:r>
      <w:r>
        <w:rPr>
          <w:rFonts w:ascii="Georgia" w:eastAsia="Georgia" w:hAnsi="Georgia" w:cs="Georgia"/>
          <w:spacing w:val="1"/>
          <w:sz w:val="22"/>
          <w:szCs w:val="22"/>
        </w:rPr>
        <w:t>5</w:t>
      </w:r>
      <w:r>
        <w:rPr>
          <w:rFonts w:ascii="Georgia" w:eastAsia="Georgia" w:hAnsi="Georgia" w:cs="Georgia"/>
          <w:spacing w:val="-1"/>
          <w:sz w:val="22"/>
          <w:szCs w:val="22"/>
        </w:rPr>
        <w:t>5</w:t>
      </w:r>
      <w:r>
        <w:rPr>
          <w:rFonts w:ascii="Georgia" w:eastAsia="Georgia" w:hAnsi="Georgia" w:cs="Georgia"/>
          <w:spacing w:val="1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s di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laye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before="13" w:line="200" w:lineRule="exact"/>
      </w:pPr>
    </w:p>
    <w:p w:rsidR="00C861AE" w:rsidRDefault="003C45B6">
      <w:pPr>
        <w:spacing w:before="36"/>
        <w:ind w:left="50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1"/>
          <w:sz w:val="22"/>
          <w:szCs w:val="22"/>
        </w:rPr>
        <w:t>2</w:t>
      </w:r>
      <w:r>
        <w:rPr>
          <w:rFonts w:ascii="Georgia" w:eastAsia="Georgia" w:hAnsi="Georgia" w:cs="Georgia"/>
          <w:b/>
          <w:sz w:val="22"/>
          <w:szCs w:val="22"/>
        </w:rPr>
        <w:t>.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 xml:space="preserve">l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men</w:t>
      </w:r>
      <w:r>
        <w:rPr>
          <w:rFonts w:ascii="Georgia" w:eastAsia="Georgia" w:hAnsi="Georgia" w:cs="Georgia"/>
          <w:b/>
          <w:sz w:val="22"/>
          <w:szCs w:val="22"/>
        </w:rPr>
        <w:t>t</w:t>
      </w:r>
    </w:p>
    <w:p w:rsidR="00C861AE" w:rsidRDefault="003C45B6">
      <w:pPr>
        <w:spacing w:before="1" w:line="240" w:lineRule="exact"/>
        <w:ind w:left="500" w:right="452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en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 m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dify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ue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xel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before="11" w:line="200" w:lineRule="exact"/>
      </w:pPr>
    </w:p>
    <w:p w:rsidR="00C861AE" w:rsidRDefault="003C45B6">
      <w:pPr>
        <w:spacing w:before="36"/>
        <w:ind w:left="529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-1"/>
          <w:sz w:val="22"/>
          <w:szCs w:val="22"/>
        </w:rPr>
        <w:t>3</w:t>
      </w:r>
      <w:r>
        <w:rPr>
          <w:rFonts w:ascii="Georgia" w:eastAsia="Georgia" w:hAnsi="Georgia" w:cs="Georgia"/>
          <w:b/>
          <w:sz w:val="22"/>
          <w:szCs w:val="22"/>
        </w:rPr>
        <w:t xml:space="preserve">. 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Spe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 xml:space="preserve">l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t</w:t>
      </w:r>
    </w:p>
    <w:p w:rsidR="00C861AE" w:rsidRDefault="003C45B6">
      <w:pPr>
        <w:spacing w:before="2"/>
        <w:ind w:left="567"/>
        <w:rPr>
          <w:rFonts w:ascii="Georgia" w:eastAsia="Georgia" w:hAnsi="Georgia" w:cs="Georgia"/>
          <w:sz w:val="22"/>
          <w:szCs w:val="22"/>
        </w:rPr>
        <w:sectPr w:rsidR="00C861AE">
          <w:headerReference w:type="default" r:id="rId7"/>
          <w:footerReference w:type="default" r:id="rId8"/>
          <w:pgSz w:w="11900" w:h="16840"/>
          <w:pgMar w:top="780" w:right="1640" w:bottom="280" w:left="1660" w:header="581" w:footer="737" w:gutter="0"/>
          <w:pgNumType w:start="1"/>
          <w:cols w:space="720"/>
        </w:sectPr>
      </w:pP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en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ms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id</w:t>
      </w:r>
      <w:r>
        <w:rPr>
          <w:rFonts w:ascii="Georgia" w:eastAsia="Georgia" w:hAnsi="Georgia" w:cs="Georgia"/>
          <w:sz w:val="22"/>
          <w:szCs w:val="22"/>
        </w:rPr>
        <w:t xml:space="preserve"> in</w:t>
      </w: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before="12" w:line="220" w:lineRule="exact"/>
        <w:rPr>
          <w:sz w:val="22"/>
          <w:szCs w:val="22"/>
        </w:rPr>
      </w:pPr>
    </w:p>
    <w:p w:rsidR="00C861AE" w:rsidRDefault="003C45B6">
      <w:pPr>
        <w:spacing w:before="36" w:line="240" w:lineRule="exact"/>
        <w:ind w:left="567"/>
        <w:rPr>
          <w:rFonts w:ascii="Georgia" w:eastAsia="Georgia" w:hAnsi="Georgia" w:cs="Georgia"/>
          <w:sz w:val="22"/>
          <w:szCs w:val="22"/>
        </w:rPr>
      </w:pPr>
      <w:r>
        <w:pict>
          <v:group id="_x0000_s1109" style="position:absolute;left:0;text-align:left;margin-left:84.3pt;margin-top:1.05pt;width:426.7pt;height:14pt;z-index:-251664896;mso-position-horizontal-relative:page" coordorigin="1686,21" coordsize="8534,280">
            <v:shape id="_x0000_s1116" style="position:absolute;left:10106;top:36;width:103;height:250" coordorigin="10106,36" coordsize="103,250" path="m10210,36r-104,l10106,286r104,l10210,36xe" fillcolor="#f3f3f3" stroked="f">
              <v:path arrowok="t"/>
            </v:shape>
            <v:shape id="_x0000_s1115" style="position:absolute;left:1697;top:36;width:103;height:250" coordorigin="1697,36" coordsize="103,250" path="m1800,36r-103,l1697,286r103,l1800,36xe" fillcolor="#f3f3f3" stroked="f">
              <v:path arrowok="t"/>
            </v:shape>
            <v:shape id="_x0000_s1114" style="position:absolute;left:1800;top:36;width:8306;height:250" coordorigin="1800,36" coordsize="8306,250" path="m1800,286r8306,l10106,36r-8306,l1800,286xe" fillcolor="#f3f3f3" stroked="f">
              <v:path arrowok="t"/>
            </v:shape>
            <v:shape id="_x0000_s1113" style="position:absolute;left:1697;top:31;width:8513;height:0" coordorigin="1697,31" coordsize="8513,0" path="m1697,31r8513,e" filled="f" strokeweight=".58pt">
              <v:path arrowok="t"/>
            </v:shape>
            <v:shape id="_x0000_s1112" style="position:absolute;left:1692;top:27;width:0;height:269" coordorigin="1692,27" coordsize="0,269" path="m1692,27r,268e" filled="f" strokeweight=".58pt">
              <v:path arrowok="t"/>
            </v:shape>
            <v:shape id="_x0000_s1111" style="position:absolute;left:1697;top:291;width:8513;height:0" coordorigin="1697,291" coordsize="8513,0" path="m1697,291r8513,e" filled="f" strokeweight=".58pt">
              <v:path arrowok="t"/>
            </v:shape>
            <v:shape id="_x0000_s1110" style="position:absolute;left:10214;top:27;width:0;height:269" coordorigin="10214,27" coordsize="0,269" path="m10214,27r,268e" filled="f" strokeweight=".58pt">
              <v:path arrowok="t"/>
            </v:shape>
            <w10:wrap anchorx="page"/>
          </v:group>
        </w:pict>
      </w:r>
      <w:proofErr w:type="gramStart"/>
      <w:r>
        <w:rPr>
          <w:rFonts w:ascii="Georgia" w:eastAsia="Georgia" w:hAnsi="Georgia" w:cs="Georgia"/>
          <w:position w:val="-1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t</w:t>
      </w:r>
      <w:r>
        <w:rPr>
          <w:rFonts w:ascii="Georgia" w:eastAsia="Georgia" w:hAnsi="Georgia" w:cs="Georgia"/>
          <w:position w:val="-1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n</w:t>
      </w:r>
      <w:r>
        <w:rPr>
          <w:rFonts w:ascii="Georgia" w:eastAsia="Georgia" w:hAnsi="Georgia" w:cs="Georgia"/>
          <w:position w:val="-1"/>
          <w:sz w:val="22"/>
          <w:szCs w:val="22"/>
        </w:rPr>
        <w:t>g</w:t>
      </w:r>
      <w:proofErr w:type="gramEnd"/>
      <w:r>
        <w:rPr>
          <w:rFonts w:ascii="Georgia" w:eastAsia="Georgia" w:hAnsi="Georgia" w:cs="Georgia"/>
          <w:position w:val="-1"/>
          <w:sz w:val="22"/>
          <w:szCs w:val="22"/>
        </w:rPr>
        <w:t xml:space="preserve"> im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position w:val="-1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position w:val="-1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position w:val="-1"/>
          <w:sz w:val="22"/>
          <w:szCs w:val="22"/>
        </w:rPr>
        <w:t>.</w:t>
      </w:r>
    </w:p>
    <w:p w:rsidR="00C861AE" w:rsidRDefault="00C861AE">
      <w:pPr>
        <w:spacing w:before="10" w:line="220" w:lineRule="exact"/>
        <w:rPr>
          <w:sz w:val="22"/>
          <w:szCs w:val="22"/>
        </w:rPr>
      </w:pPr>
    </w:p>
    <w:p w:rsidR="00C861AE" w:rsidRDefault="003C45B6">
      <w:pPr>
        <w:spacing w:before="38" w:line="240" w:lineRule="exact"/>
        <w:ind w:left="140" w:right="188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pr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proofErr w:type="gramEnd"/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if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en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n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en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proofErr w:type="gramStart"/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,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l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llo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g:</w:t>
      </w:r>
    </w:p>
    <w:p w:rsidR="00C861AE" w:rsidRDefault="00C861AE">
      <w:pPr>
        <w:spacing w:before="7" w:line="240" w:lineRule="exact"/>
        <w:rPr>
          <w:sz w:val="24"/>
          <w:szCs w:val="24"/>
        </w:rPr>
      </w:pPr>
    </w:p>
    <w:p w:rsidR="00C861AE" w:rsidRDefault="003C45B6">
      <w:pPr>
        <w:ind w:left="140" w:right="5787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i/>
          <w:sz w:val="22"/>
          <w:szCs w:val="22"/>
        </w:rPr>
        <w:t xml:space="preserve">.  </w:t>
      </w:r>
      <w:r>
        <w:rPr>
          <w:rFonts w:ascii="Georgia" w:eastAsia="Georgia" w:hAnsi="Georgia" w:cs="Georgia"/>
          <w:i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C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as</w:t>
      </w:r>
      <w:r>
        <w:rPr>
          <w:rFonts w:ascii="Georgia" w:eastAsia="Georgia" w:hAnsi="Georgia" w:cs="Georgia"/>
          <w:i/>
          <w:sz w:val="22"/>
          <w:szCs w:val="22"/>
        </w:rPr>
        <w:t>t E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h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z w:val="22"/>
          <w:szCs w:val="22"/>
        </w:rPr>
        <w:t>m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i/>
          <w:sz w:val="22"/>
          <w:szCs w:val="22"/>
        </w:rPr>
        <w:t>t</w:t>
      </w:r>
    </w:p>
    <w:p w:rsidR="00C861AE" w:rsidRDefault="003C45B6">
      <w:pPr>
        <w:spacing w:before="15"/>
        <w:ind w:left="500"/>
        <w:rPr>
          <w:rFonts w:ascii="Georgia" w:eastAsia="Georgia" w:hAnsi="Georgia" w:cs="Georgia"/>
          <w:sz w:val="22"/>
          <w:szCs w:val="22"/>
        </w:rPr>
      </w:pPr>
      <w:r>
        <w:rPr>
          <w:w w:val="131"/>
          <w:sz w:val="22"/>
          <w:szCs w:val="22"/>
        </w:rPr>
        <w:t xml:space="preserve">•  </w:t>
      </w:r>
      <w:r>
        <w:rPr>
          <w:spacing w:val="43"/>
          <w:w w:val="13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</w:p>
    <w:p w:rsidR="00C861AE" w:rsidRDefault="003C45B6">
      <w:pPr>
        <w:spacing w:before="17"/>
        <w:ind w:left="500"/>
        <w:rPr>
          <w:rFonts w:ascii="Georgia" w:eastAsia="Georgia" w:hAnsi="Georgia" w:cs="Georgia"/>
          <w:sz w:val="22"/>
          <w:szCs w:val="22"/>
        </w:rPr>
      </w:pPr>
      <w:r>
        <w:rPr>
          <w:w w:val="131"/>
          <w:sz w:val="22"/>
          <w:szCs w:val="22"/>
        </w:rPr>
        <w:t xml:space="preserve">•  </w:t>
      </w:r>
      <w:r>
        <w:rPr>
          <w:spacing w:val="43"/>
          <w:w w:val="13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</w:p>
    <w:p w:rsidR="00C861AE" w:rsidRDefault="003C45B6">
      <w:pPr>
        <w:spacing w:before="15"/>
        <w:ind w:left="500"/>
        <w:rPr>
          <w:rFonts w:ascii="Georgia" w:eastAsia="Georgia" w:hAnsi="Georgia" w:cs="Georgia"/>
          <w:sz w:val="22"/>
          <w:szCs w:val="22"/>
        </w:rPr>
      </w:pPr>
      <w:r>
        <w:rPr>
          <w:w w:val="131"/>
          <w:sz w:val="22"/>
          <w:szCs w:val="22"/>
        </w:rPr>
        <w:t xml:space="preserve">•  </w:t>
      </w:r>
      <w:r>
        <w:rPr>
          <w:spacing w:val="43"/>
          <w:w w:val="13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Hi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proofErr w:type="spellStart"/>
      <w:r>
        <w:rPr>
          <w:rFonts w:ascii="Georgia" w:eastAsia="Georgia" w:hAnsi="Georgia" w:cs="Georgia"/>
          <w:spacing w:val="-1"/>
          <w:sz w:val="22"/>
          <w:szCs w:val="22"/>
        </w:rPr>
        <w:t>eq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proofErr w:type="spellEnd"/>
    </w:p>
    <w:p w:rsidR="00C861AE" w:rsidRDefault="00C861AE">
      <w:pPr>
        <w:spacing w:before="9" w:line="240" w:lineRule="exact"/>
        <w:rPr>
          <w:sz w:val="24"/>
          <w:szCs w:val="24"/>
        </w:rPr>
      </w:pPr>
    </w:p>
    <w:p w:rsidR="00C861AE" w:rsidRDefault="003C45B6">
      <w:pPr>
        <w:ind w:left="140" w:right="59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i/>
          <w:sz w:val="22"/>
          <w:szCs w:val="22"/>
        </w:rPr>
        <w:t xml:space="preserve">.  </w:t>
      </w:r>
      <w:r>
        <w:rPr>
          <w:rFonts w:ascii="Georgia" w:eastAsia="Georgia" w:hAnsi="Georgia" w:cs="Georgia"/>
          <w:i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i/>
          <w:sz w:val="22"/>
          <w:szCs w:val="22"/>
        </w:rPr>
        <w:t>p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z w:val="22"/>
          <w:szCs w:val="22"/>
        </w:rPr>
        <w:t>l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 xml:space="preserve"> en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h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z w:val="22"/>
          <w:szCs w:val="22"/>
        </w:rPr>
        <w:t>m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i/>
          <w:sz w:val="22"/>
          <w:szCs w:val="22"/>
        </w:rPr>
        <w:t>t</w:t>
      </w:r>
    </w:p>
    <w:p w:rsidR="00C861AE" w:rsidRDefault="003C45B6">
      <w:pPr>
        <w:spacing w:before="15"/>
        <w:ind w:left="500"/>
        <w:rPr>
          <w:rFonts w:ascii="Georgia" w:eastAsia="Georgia" w:hAnsi="Georgia" w:cs="Georgia"/>
          <w:sz w:val="22"/>
          <w:szCs w:val="22"/>
        </w:rPr>
      </w:pPr>
      <w:r>
        <w:rPr>
          <w:w w:val="131"/>
          <w:sz w:val="22"/>
          <w:szCs w:val="22"/>
        </w:rPr>
        <w:t xml:space="preserve">•  </w:t>
      </w:r>
      <w:r>
        <w:rPr>
          <w:spacing w:val="43"/>
          <w:w w:val="13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Hig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3"/>
          <w:sz w:val="22"/>
          <w:szCs w:val="22"/>
        </w:rPr>
        <w:t>-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nv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</w:p>
    <w:p w:rsidR="00C861AE" w:rsidRDefault="003C45B6">
      <w:pPr>
        <w:spacing w:before="17" w:line="240" w:lineRule="exact"/>
        <w:ind w:left="500"/>
        <w:rPr>
          <w:rFonts w:ascii="Georgia" w:eastAsia="Georgia" w:hAnsi="Georgia" w:cs="Georgia"/>
          <w:sz w:val="22"/>
          <w:szCs w:val="22"/>
        </w:rPr>
      </w:pPr>
      <w:r>
        <w:rPr>
          <w:w w:val="131"/>
          <w:position w:val="-1"/>
          <w:sz w:val="22"/>
          <w:szCs w:val="22"/>
        </w:rPr>
        <w:t xml:space="preserve">•  </w:t>
      </w:r>
      <w:r>
        <w:rPr>
          <w:spacing w:val="43"/>
          <w:w w:val="13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-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s</w:t>
      </w:r>
      <w:r>
        <w:rPr>
          <w:rFonts w:ascii="Georgia" w:eastAsia="Georgia" w:hAnsi="Georgia" w:cs="Georgia"/>
          <w:position w:val="-1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co</w:t>
      </w:r>
      <w:r>
        <w:rPr>
          <w:rFonts w:ascii="Georgia" w:eastAsia="Georgia" w:hAnsi="Georgia" w:cs="Georgia"/>
          <w:spacing w:val="-3"/>
          <w:position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vo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l</w:t>
      </w:r>
      <w:r>
        <w:rPr>
          <w:rFonts w:ascii="Georgia" w:eastAsia="Georgia" w:hAnsi="Georgia" w:cs="Georgia"/>
          <w:spacing w:val="-2"/>
          <w:position w:val="-1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t</w:t>
      </w:r>
      <w:r>
        <w:rPr>
          <w:rFonts w:ascii="Georgia" w:eastAsia="Georgia" w:hAnsi="Georgia" w:cs="Georgia"/>
          <w:position w:val="-1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o</w:t>
      </w:r>
      <w:r>
        <w:rPr>
          <w:rFonts w:ascii="Georgia" w:eastAsia="Georgia" w:hAnsi="Georgia" w:cs="Georgia"/>
          <w:position w:val="-1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position w:val="-1"/>
          <w:sz w:val="22"/>
          <w:szCs w:val="22"/>
        </w:rPr>
        <w:t>fi</w:t>
      </w:r>
      <w:r>
        <w:rPr>
          <w:rFonts w:ascii="Georgia" w:eastAsia="Georgia" w:hAnsi="Georgia" w:cs="Georgia"/>
          <w:spacing w:val="-3"/>
          <w:position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position w:val="-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position w:val="-1"/>
          <w:sz w:val="22"/>
          <w:szCs w:val="22"/>
        </w:rPr>
        <w:t>r</w:t>
      </w:r>
    </w:p>
    <w:p w:rsidR="00C861AE" w:rsidRDefault="00C861AE">
      <w:pPr>
        <w:spacing w:before="12" w:line="220" w:lineRule="exact"/>
        <w:rPr>
          <w:sz w:val="22"/>
          <w:szCs w:val="22"/>
        </w:rPr>
      </w:pPr>
    </w:p>
    <w:p w:rsidR="00C861AE" w:rsidRDefault="003C45B6">
      <w:pPr>
        <w:spacing w:before="30" w:line="300" w:lineRule="exact"/>
        <w:ind w:left="140"/>
        <w:rPr>
          <w:rFonts w:ascii="Georgia" w:eastAsia="Georgia" w:hAnsi="Georgia" w:cs="Georgia"/>
          <w:sz w:val="28"/>
          <w:szCs w:val="28"/>
        </w:rPr>
      </w:pPr>
      <w:r>
        <w:pict>
          <v:group id="_x0000_s1100" style="position:absolute;left:0;text-align:left;margin-left:84.3pt;margin-top:.85pt;width:426.7pt;height:33.45pt;z-index:-251663872;mso-position-horizontal-relative:page" coordorigin="1686,17" coordsize="8534,669">
            <v:shape id="_x0000_s1108" style="position:absolute;left:1697;top:32;width:8513;height:636" coordorigin="1697,32" coordsize="8513,636" path="m10210,32r-104,l10106,668r104,l10210,32xe" fillcolor="#d9d9d9" stroked="f">
              <v:path arrowok="t"/>
            </v:shape>
            <v:shape id="_x0000_s1107" style="position:absolute;left:1697;top:32;width:8513;height:636" coordorigin="1697,32" coordsize="8513,636" path="m1800,32r-103,l1697,668r103,l1800,32xe" fillcolor="#d9d9d9" stroked="f">
              <v:path arrowok="t"/>
            </v:shape>
            <v:shape id="_x0000_s1106" style="position:absolute;left:1800;top:32;width:8306;height:319" coordorigin="1800,32" coordsize="8306,319" path="m1800,352r8306,l10106,32r-8306,l1800,352xe" fillcolor="#d9d9d9" stroked="f">
              <v:path arrowok="t"/>
            </v:shape>
            <v:shape id="_x0000_s1105" style="position:absolute;left:1800;top:352;width:8306;height:317" coordorigin="1800,352" coordsize="8306,317" path="m1800,668r8306,l10106,352r-8306,l1800,668xe" fillcolor="#d9d9d9" stroked="f">
              <v:path arrowok="t"/>
            </v:shape>
            <v:shape id="_x0000_s1104" style="position:absolute;left:1697;top:28;width:8513;height:0" coordorigin="1697,28" coordsize="8513,0" path="m1697,28r8513,e" filled="f" strokeweight=".58pt">
              <v:path arrowok="t"/>
            </v:shape>
            <v:shape id="_x0000_s1103" style="position:absolute;left:1692;top:23;width:0;height:658" coordorigin="1692,23" coordsize="0,658" path="m1692,23r,657e" filled="f" strokeweight=".58pt">
              <v:path arrowok="t"/>
            </v:shape>
            <v:shape id="_x0000_s1102" style="position:absolute;left:1697;top:676;width:8513;height:0" coordorigin="1697,676" coordsize="8513,0" path="m1697,676r8513,e" filled="f" strokeweight=".58pt">
              <v:path arrowok="t"/>
            </v:shape>
            <v:shape id="_x0000_s1101" style="position:absolute;left:10214;top:23;width:0;height:658" coordorigin="10214,23" coordsize="0,658" path="m10214,23r,657e" filled="f" strokeweight=".58pt">
              <v:path arrowok="t"/>
            </v:shape>
            <w10:wrap anchorx="page"/>
          </v:group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9" type="#_x0000_t75" style="position:absolute;left:0;text-align:left;margin-left:338.9pt;margin-top:96.4pt;width:132.35pt;height:203.3pt;z-index:-251662848;mso-position-horizontal-relative:page">
            <v:imagedata r:id="rId9" o:title=""/>
            <w10:wrap anchorx="page"/>
          </v:shape>
        </w:pic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L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o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at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n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g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D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 xml:space="preserve">a </w:t>
      </w:r>
      <w:proofErr w:type="gramStart"/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F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o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r</w:t>
      </w:r>
      <w:proofErr w:type="gramEnd"/>
      <w:r>
        <w:rPr>
          <w:rFonts w:ascii="Georgia" w:eastAsia="Georgia" w:hAnsi="Georgia" w:cs="Georgia"/>
          <w:b/>
          <w:spacing w:val="2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h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s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P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r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l</w:t>
      </w:r>
    </w:p>
    <w:p w:rsidR="00C861AE" w:rsidRDefault="00C861AE">
      <w:pPr>
        <w:spacing w:before="2" w:line="140" w:lineRule="exact"/>
        <w:rPr>
          <w:sz w:val="15"/>
          <w:szCs w:val="15"/>
        </w:rPr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3C45B6">
      <w:pPr>
        <w:spacing w:before="36" w:line="240" w:lineRule="exact"/>
        <w:ind w:left="1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position w:val="-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b/>
          <w:position w:val="-1"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b/>
          <w:position w:val="-1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position w:val="-1"/>
          <w:sz w:val="22"/>
          <w:szCs w:val="22"/>
        </w:rPr>
        <w:t>us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</w:rPr>
        <w:t>e</w:t>
      </w:r>
      <w:r>
        <w:rPr>
          <w:rFonts w:ascii="Georgia" w:eastAsia="Georgia" w:hAnsi="Georgia" w:cs="Georgia"/>
          <w:b/>
          <w:position w:val="-1"/>
          <w:sz w:val="22"/>
          <w:szCs w:val="22"/>
        </w:rPr>
        <w:t xml:space="preserve">d 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</w:rPr>
        <w:t>i</w:t>
      </w:r>
      <w:r>
        <w:rPr>
          <w:rFonts w:ascii="Georgia" w:eastAsia="Georgia" w:hAnsi="Georgia" w:cs="Georgia"/>
          <w:b/>
          <w:position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</w:rPr>
        <w:t xml:space="preserve"> t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</w:rPr>
        <w:t>hi</w:t>
      </w:r>
      <w:r>
        <w:rPr>
          <w:rFonts w:ascii="Georgia" w:eastAsia="Georgia" w:hAnsi="Georgia" w:cs="Georgia"/>
          <w:b/>
          <w:position w:val="-1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3"/>
          <w:position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position w:val="-1"/>
          <w:sz w:val="22"/>
          <w:szCs w:val="22"/>
        </w:rPr>
        <w:t>p</w:t>
      </w:r>
      <w:r>
        <w:rPr>
          <w:rFonts w:ascii="Georgia" w:eastAsia="Georgia" w:hAnsi="Georgia" w:cs="Georgia"/>
          <w:b/>
          <w:position w:val="-1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position w:val="-1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2"/>
          <w:position w:val="-1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position w:val="-1"/>
          <w:sz w:val="22"/>
          <w:szCs w:val="22"/>
        </w:rPr>
        <w:t>a</w:t>
      </w:r>
      <w:r>
        <w:rPr>
          <w:rFonts w:ascii="Georgia" w:eastAsia="Georgia" w:hAnsi="Georgia" w:cs="Georgia"/>
          <w:b/>
          <w:position w:val="-1"/>
          <w:sz w:val="22"/>
          <w:szCs w:val="22"/>
        </w:rPr>
        <w:t>l</w:t>
      </w:r>
    </w:p>
    <w:p w:rsidR="00C861AE" w:rsidRDefault="00C861AE">
      <w:pPr>
        <w:spacing w:before="20" w:line="220" w:lineRule="exact"/>
        <w:rPr>
          <w:sz w:val="22"/>
          <w:szCs w:val="22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6"/>
        <w:gridCol w:w="2856"/>
        <w:gridCol w:w="4294"/>
      </w:tblGrid>
      <w:tr w:rsidR="00C861AE">
        <w:trPr>
          <w:trHeight w:hRule="exact" w:val="478"/>
        </w:trPr>
        <w:tc>
          <w:tcPr>
            <w:tcW w:w="1186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C861AE" w:rsidRDefault="00C861AE">
            <w:pPr>
              <w:spacing w:before="1" w:line="100" w:lineRule="exact"/>
              <w:rPr>
                <w:sz w:val="11"/>
                <w:szCs w:val="11"/>
              </w:rPr>
            </w:pPr>
          </w:p>
          <w:p w:rsidR="00C861AE" w:rsidRDefault="003C45B6">
            <w:pPr>
              <w:ind w:left="7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spacing w:val="1"/>
              </w:rPr>
              <w:t>F</w:t>
            </w:r>
            <w:r>
              <w:rPr>
                <w:rFonts w:ascii="Georgia" w:eastAsia="Georgia" w:hAnsi="Georgia" w:cs="Georgia"/>
                <w:b/>
                <w:spacing w:val="-1"/>
              </w:rPr>
              <w:t>i</w:t>
            </w:r>
            <w:r>
              <w:rPr>
                <w:rFonts w:ascii="Georgia" w:eastAsia="Georgia" w:hAnsi="Georgia" w:cs="Georgia"/>
                <w:b/>
                <w:spacing w:val="1"/>
              </w:rPr>
              <w:t>l</w:t>
            </w:r>
            <w:r>
              <w:rPr>
                <w:rFonts w:ascii="Georgia" w:eastAsia="Georgia" w:hAnsi="Georgia" w:cs="Georgia"/>
                <w:b/>
              </w:rPr>
              <w:t>e</w:t>
            </w:r>
            <w:r>
              <w:rPr>
                <w:rFonts w:ascii="Georgia" w:eastAsia="Georgia" w:hAnsi="Georgia" w:cs="Georgia"/>
                <w:b/>
                <w:spacing w:val="-5"/>
              </w:rPr>
              <w:t xml:space="preserve"> </w:t>
            </w:r>
            <w:r>
              <w:rPr>
                <w:rFonts w:ascii="Georgia" w:eastAsia="Georgia" w:hAnsi="Georgia" w:cs="Georgia"/>
                <w:b/>
                <w:spacing w:val="2"/>
              </w:rPr>
              <w:t>n</w:t>
            </w:r>
            <w:r>
              <w:rPr>
                <w:rFonts w:ascii="Georgia" w:eastAsia="Georgia" w:hAnsi="Georgia" w:cs="Georgia"/>
                <w:b/>
                <w:spacing w:val="1"/>
              </w:rPr>
              <w:t>a</w:t>
            </w:r>
            <w:r>
              <w:rPr>
                <w:rFonts w:ascii="Georgia" w:eastAsia="Georgia" w:hAnsi="Georgia" w:cs="Georgia"/>
                <w:b/>
                <w:spacing w:val="-1"/>
              </w:rPr>
              <w:t>m</w:t>
            </w:r>
            <w:r>
              <w:rPr>
                <w:rFonts w:ascii="Georgia" w:eastAsia="Georgia" w:hAnsi="Georgia" w:cs="Georgia"/>
                <w:b/>
              </w:rPr>
              <w:t>e</w:t>
            </w:r>
          </w:p>
        </w:tc>
        <w:tc>
          <w:tcPr>
            <w:tcW w:w="285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61AE" w:rsidRDefault="003C45B6">
            <w:pPr>
              <w:spacing w:line="220" w:lineRule="exact"/>
              <w:ind w:left="6" w:right="-38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  <w:spacing w:val="-1"/>
              </w:rPr>
              <w:t>m</w:t>
            </w:r>
            <w:r>
              <w:rPr>
                <w:rFonts w:ascii="Georgia" w:eastAsia="Georgia" w:hAnsi="Georgia" w:cs="Georgia"/>
                <w:b/>
              </w:rPr>
              <w:t>u</w:t>
            </w:r>
            <w:r>
              <w:rPr>
                <w:rFonts w:ascii="Georgia" w:eastAsia="Georgia" w:hAnsi="Georgia" w:cs="Georgia"/>
                <w:b/>
                <w:spacing w:val="2"/>
              </w:rPr>
              <w:t>r</w:t>
            </w:r>
            <w:r>
              <w:rPr>
                <w:rFonts w:ascii="Georgia" w:eastAsia="Georgia" w:hAnsi="Georgia" w:cs="Georgia"/>
                <w:b/>
              </w:rPr>
              <w:t>r</w:t>
            </w:r>
            <w:r>
              <w:rPr>
                <w:rFonts w:ascii="Georgia" w:eastAsia="Georgia" w:hAnsi="Georgia" w:cs="Georgia"/>
                <w:b/>
                <w:spacing w:val="-1"/>
              </w:rPr>
              <w:t>e</w:t>
            </w:r>
            <w:r>
              <w:rPr>
                <w:rFonts w:ascii="Georgia" w:eastAsia="Georgia" w:hAnsi="Georgia" w:cs="Georgia"/>
                <w:b/>
                <w:spacing w:val="1"/>
              </w:rPr>
              <w:t>lls-</w:t>
            </w:r>
            <w:r>
              <w:rPr>
                <w:rFonts w:ascii="Georgia" w:eastAsia="Georgia" w:hAnsi="Georgia" w:cs="Georgia"/>
                <w:b/>
                <w:spacing w:val="-1"/>
              </w:rPr>
              <w:t>in</w:t>
            </w:r>
            <w:r>
              <w:rPr>
                <w:rFonts w:ascii="Georgia" w:eastAsia="Georgia" w:hAnsi="Georgia" w:cs="Georgia"/>
                <w:b/>
                <w:spacing w:val="1"/>
              </w:rPr>
              <w:t>l</w:t>
            </w:r>
            <w:r>
              <w:rPr>
                <w:rFonts w:ascii="Georgia" w:eastAsia="Georgia" w:hAnsi="Georgia" w:cs="Georgia"/>
                <w:b/>
                <w:spacing w:val="-1"/>
              </w:rPr>
              <w:t>e</w:t>
            </w:r>
            <w:r>
              <w:rPr>
                <w:rFonts w:ascii="Georgia" w:eastAsia="Georgia" w:hAnsi="Georgia" w:cs="Georgia"/>
                <w:b/>
                <w:spacing w:val="2"/>
              </w:rPr>
              <w:t>t</w:t>
            </w:r>
            <w:r>
              <w:rPr>
                <w:rFonts w:ascii="Georgia" w:eastAsia="Georgia" w:hAnsi="Georgia" w:cs="Georgia"/>
                <w:b/>
                <w:spacing w:val="-1"/>
              </w:rPr>
              <w:t>_</w:t>
            </w:r>
            <w:r>
              <w:rPr>
                <w:rFonts w:ascii="Georgia" w:eastAsia="Georgia" w:hAnsi="Georgia" w:cs="Georgia"/>
                <w:b/>
                <w:spacing w:val="2"/>
              </w:rPr>
              <w:t>c</w:t>
            </w:r>
            <w:r>
              <w:rPr>
                <w:rFonts w:ascii="Georgia" w:eastAsia="Georgia" w:hAnsi="Georgia" w:cs="Georgia"/>
                <w:b/>
                <w:spacing w:val="1"/>
              </w:rPr>
              <w:t>a</w:t>
            </w:r>
            <w:r>
              <w:rPr>
                <w:rFonts w:ascii="Georgia" w:eastAsia="Georgia" w:hAnsi="Georgia" w:cs="Georgia"/>
                <w:b/>
                <w:spacing w:val="-1"/>
              </w:rPr>
              <w:t>m</w:t>
            </w:r>
            <w:r>
              <w:rPr>
                <w:rFonts w:ascii="Georgia" w:eastAsia="Georgia" w:hAnsi="Georgia" w:cs="Georgia"/>
                <w:b/>
                <w:spacing w:val="1"/>
              </w:rPr>
              <w:t>s</w:t>
            </w:r>
            <w:r>
              <w:rPr>
                <w:rFonts w:ascii="Georgia" w:eastAsia="Georgia" w:hAnsi="Georgia" w:cs="Georgia"/>
                <w:b/>
                <w:spacing w:val="-1"/>
              </w:rPr>
              <w:t>_</w:t>
            </w:r>
            <w:r>
              <w:rPr>
                <w:rFonts w:ascii="Georgia" w:eastAsia="Georgia" w:hAnsi="Georgia" w:cs="Georgia"/>
                <w:b/>
                <w:spacing w:val="3"/>
              </w:rPr>
              <w:t>1</w:t>
            </w:r>
            <w:r>
              <w:rPr>
                <w:rFonts w:ascii="Georgia" w:eastAsia="Georgia" w:hAnsi="Georgia" w:cs="Georgia"/>
                <w:b/>
                <w:spacing w:val="1"/>
              </w:rPr>
              <w:t>99</w:t>
            </w:r>
            <w:r>
              <w:rPr>
                <w:rFonts w:ascii="Georgia" w:eastAsia="Georgia" w:hAnsi="Georgia" w:cs="Georgia"/>
                <w:b/>
              </w:rPr>
              <w:t>7-</w:t>
            </w:r>
          </w:p>
          <w:p w:rsidR="00C861AE" w:rsidRDefault="003C45B6">
            <w:pPr>
              <w:ind w:left="6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</w:rPr>
              <w:t>08</w:t>
            </w:r>
            <w:r>
              <w:rPr>
                <w:rFonts w:ascii="Georgia" w:eastAsia="Georgia" w:hAnsi="Georgia" w:cs="Georgia"/>
                <w:b/>
                <w:spacing w:val="1"/>
              </w:rPr>
              <w:t>-</w:t>
            </w:r>
            <w:r>
              <w:rPr>
                <w:rFonts w:ascii="Georgia" w:eastAsia="Georgia" w:hAnsi="Georgia" w:cs="Georgia"/>
                <w:b/>
              </w:rPr>
              <w:t>02</w:t>
            </w:r>
          </w:p>
        </w:tc>
        <w:tc>
          <w:tcPr>
            <w:tcW w:w="4294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C861AE" w:rsidRDefault="00C861AE">
            <w:pPr>
              <w:spacing w:before="1" w:line="100" w:lineRule="exact"/>
              <w:rPr>
                <w:sz w:val="11"/>
                <w:szCs w:val="11"/>
              </w:rPr>
            </w:pPr>
          </w:p>
          <w:p w:rsidR="00C861AE" w:rsidRDefault="003C45B6">
            <w:pPr>
              <w:ind w:left="858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b/>
              </w:rPr>
              <w:t>Qu</w:t>
            </w:r>
            <w:r>
              <w:rPr>
                <w:rFonts w:ascii="Georgia" w:eastAsia="Georgia" w:hAnsi="Georgia" w:cs="Georgia"/>
                <w:b/>
                <w:spacing w:val="-1"/>
              </w:rPr>
              <w:t>i</w:t>
            </w:r>
            <w:r>
              <w:rPr>
                <w:rFonts w:ascii="Georgia" w:eastAsia="Georgia" w:hAnsi="Georgia" w:cs="Georgia"/>
                <w:b/>
                <w:spacing w:val="2"/>
              </w:rPr>
              <w:t>c</w:t>
            </w:r>
            <w:r>
              <w:rPr>
                <w:rFonts w:ascii="Georgia" w:eastAsia="Georgia" w:hAnsi="Georgia" w:cs="Georgia"/>
                <w:b/>
              </w:rPr>
              <w:t>k</w:t>
            </w:r>
            <w:r>
              <w:rPr>
                <w:rFonts w:ascii="Georgia" w:eastAsia="Georgia" w:hAnsi="Georgia" w:cs="Georgia"/>
                <w:b/>
                <w:spacing w:val="-7"/>
              </w:rPr>
              <w:t xml:space="preserve"> </w:t>
            </w:r>
            <w:r>
              <w:rPr>
                <w:rFonts w:ascii="Georgia" w:eastAsia="Georgia" w:hAnsi="Georgia" w:cs="Georgia"/>
                <w:b/>
                <w:spacing w:val="1"/>
              </w:rPr>
              <w:t>lo</w:t>
            </w:r>
            <w:r>
              <w:rPr>
                <w:rFonts w:ascii="Georgia" w:eastAsia="Georgia" w:hAnsi="Georgia" w:cs="Georgia"/>
                <w:b/>
                <w:spacing w:val="3"/>
              </w:rPr>
              <w:t>o</w:t>
            </w:r>
            <w:r>
              <w:rPr>
                <w:rFonts w:ascii="Georgia" w:eastAsia="Georgia" w:hAnsi="Georgia" w:cs="Georgia"/>
                <w:b/>
              </w:rPr>
              <w:t>k</w:t>
            </w:r>
            <w:r>
              <w:rPr>
                <w:rFonts w:ascii="Georgia" w:eastAsia="Georgia" w:hAnsi="Georgia" w:cs="Georgia"/>
                <w:b/>
                <w:spacing w:val="-5"/>
              </w:rPr>
              <w:t xml:space="preserve"> </w:t>
            </w:r>
            <w:r>
              <w:rPr>
                <w:rFonts w:ascii="Georgia" w:eastAsia="Georgia" w:hAnsi="Georgia" w:cs="Georgia"/>
                <w:b/>
              </w:rPr>
              <w:t>(</w:t>
            </w:r>
            <w:r>
              <w:rPr>
                <w:rFonts w:ascii="Georgia" w:eastAsia="Georgia" w:hAnsi="Georgia" w:cs="Georgia"/>
                <w:b/>
                <w:spacing w:val="2"/>
              </w:rPr>
              <w:t>R</w:t>
            </w:r>
            <w:r>
              <w:rPr>
                <w:rFonts w:ascii="Georgia" w:eastAsia="Georgia" w:hAnsi="Georgia" w:cs="Georgia"/>
                <w:b/>
              </w:rPr>
              <w:t>GB</w:t>
            </w:r>
            <w:r>
              <w:rPr>
                <w:rFonts w:ascii="Georgia" w:eastAsia="Georgia" w:hAnsi="Georgia" w:cs="Georgia"/>
                <w:b/>
                <w:spacing w:val="-3"/>
              </w:rPr>
              <w:t xml:space="preserve"> </w:t>
            </w:r>
            <w:r>
              <w:rPr>
                <w:rFonts w:ascii="Georgia" w:eastAsia="Georgia" w:hAnsi="Georgia" w:cs="Georgia"/>
                <w:b/>
              </w:rPr>
              <w:t>=</w:t>
            </w:r>
            <w:r>
              <w:rPr>
                <w:rFonts w:ascii="Georgia" w:eastAsia="Georgia" w:hAnsi="Georgia" w:cs="Georgia"/>
                <w:b/>
                <w:spacing w:val="-2"/>
              </w:rPr>
              <w:t xml:space="preserve"> </w:t>
            </w:r>
            <w:r>
              <w:rPr>
                <w:rFonts w:ascii="Georgia" w:eastAsia="Georgia" w:hAnsi="Georgia" w:cs="Georgia"/>
                <w:b/>
              </w:rPr>
              <w:t>4</w:t>
            </w:r>
            <w:r>
              <w:rPr>
                <w:rFonts w:ascii="Georgia" w:eastAsia="Georgia" w:hAnsi="Georgia" w:cs="Georgia"/>
                <w:b/>
                <w:spacing w:val="-1"/>
              </w:rPr>
              <w:t>,</w:t>
            </w:r>
            <w:r>
              <w:rPr>
                <w:rFonts w:ascii="Georgia" w:eastAsia="Georgia" w:hAnsi="Georgia" w:cs="Georgia"/>
                <w:b/>
                <w:spacing w:val="3"/>
              </w:rPr>
              <w:t>3</w:t>
            </w:r>
            <w:r>
              <w:rPr>
                <w:rFonts w:ascii="Georgia" w:eastAsia="Georgia" w:hAnsi="Georgia" w:cs="Georgia"/>
                <w:b/>
                <w:spacing w:val="2"/>
              </w:rPr>
              <w:t>,</w:t>
            </w:r>
            <w:r>
              <w:rPr>
                <w:rFonts w:ascii="Georgia" w:eastAsia="Georgia" w:hAnsi="Georgia" w:cs="Georgia"/>
                <w:b/>
              </w:rPr>
              <w:t>2)</w:t>
            </w:r>
          </w:p>
        </w:tc>
      </w:tr>
      <w:tr w:rsidR="00C861AE">
        <w:trPr>
          <w:trHeight w:hRule="exact" w:val="562"/>
        </w:trPr>
        <w:tc>
          <w:tcPr>
            <w:tcW w:w="1186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861AE" w:rsidRDefault="003C45B6">
            <w:pPr>
              <w:spacing w:line="220" w:lineRule="exact"/>
              <w:ind w:left="-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L</w:t>
            </w:r>
            <w:r>
              <w:rPr>
                <w:rFonts w:ascii="Georgia" w:eastAsia="Georgia" w:hAnsi="Georgia" w:cs="Georgia"/>
                <w:spacing w:val="1"/>
              </w:rPr>
              <w:t>ocat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  <w:spacing w:val="1"/>
              </w:rPr>
              <w:t>o</w:t>
            </w:r>
            <w:r>
              <w:rPr>
                <w:rFonts w:ascii="Georgia" w:eastAsia="Georgia" w:hAnsi="Georgia" w:cs="Georgia"/>
              </w:rPr>
              <w:t>n</w:t>
            </w:r>
          </w:p>
        </w:tc>
        <w:tc>
          <w:tcPr>
            <w:tcW w:w="2856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61AE" w:rsidRDefault="003C45B6">
            <w:pPr>
              <w:spacing w:line="220" w:lineRule="exact"/>
              <w:ind w:left="6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M</w:t>
            </w:r>
            <w:r>
              <w:rPr>
                <w:rFonts w:ascii="Georgia" w:eastAsia="Georgia" w:hAnsi="Georgia" w:cs="Georgia"/>
                <w:spacing w:val="1"/>
              </w:rPr>
              <w:t>u</w:t>
            </w:r>
            <w:r>
              <w:rPr>
                <w:rFonts w:ascii="Georgia" w:eastAsia="Georgia" w:hAnsi="Georgia" w:cs="Georgia"/>
              </w:rPr>
              <w:t>rre</w:t>
            </w:r>
            <w:r>
              <w:rPr>
                <w:rFonts w:ascii="Georgia" w:eastAsia="Georgia" w:hAnsi="Georgia" w:cs="Georgia"/>
                <w:spacing w:val="1"/>
              </w:rPr>
              <w:t>ll</w:t>
            </w:r>
            <w:r>
              <w:rPr>
                <w:rFonts w:ascii="Georgia" w:eastAsia="Georgia" w:hAnsi="Georgia" w:cs="Georgia"/>
              </w:rPr>
              <w:t>s</w:t>
            </w:r>
            <w:r>
              <w:rPr>
                <w:rFonts w:ascii="Georgia" w:eastAsia="Georgia" w:hAnsi="Georgia" w:cs="Georgia"/>
                <w:spacing w:val="-8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</w:rPr>
              <w:t>n</w:t>
            </w:r>
            <w:r>
              <w:rPr>
                <w:rFonts w:ascii="Georgia" w:eastAsia="Georgia" w:hAnsi="Georgia" w:cs="Georgia"/>
                <w:spacing w:val="1"/>
              </w:rPr>
              <w:t>l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3"/>
              </w:rPr>
              <w:t>t</w:t>
            </w:r>
            <w:r>
              <w:rPr>
                <w:rFonts w:ascii="Georgia" w:eastAsia="Georgia" w:hAnsi="Georgia" w:cs="Georgia"/>
              </w:rPr>
              <w:t>,</w:t>
            </w:r>
            <w:r>
              <w:rPr>
                <w:rFonts w:ascii="Georgia" w:eastAsia="Georgia" w:hAnsi="Georgia" w:cs="Georgia"/>
                <w:spacing w:val="-6"/>
              </w:rPr>
              <w:t xml:space="preserve"> </w:t>
            </w:r>
            <w:r>
              <w:rPr>
                <w:rFonts w:ascii="Georgia" w:eastAsia="Georgia" w:hAnsi="Georgia" w:cs="Georgia"/>
                <w:spacing w:val="1"/>
              </w:rPr>
              <w:t>S</w:t>
            </w:r>
            <w:r>
              <w:rPr>
                <w:rFonts w:ascii="Georgia" w:eastAsia="Georgia" w:hAnsi="Georgia" w:cs="Georgia"/>
              </w:rPr>
              <w:t>C</w:t>
            </w:r>
          </w:p>
        </w:tc>
        <w:tc>
          <w:tcPr>
            <w:tcW w:w="429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12" w:space="0" w:color="000000"/>
            </w:tcBorders>
          </w:tcPr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line="200" w:lineRule="exact"/>
            </w:pPr>
          </w:p>
          <w:p w:rsidR="00C861AE" w:rsidRDefault="00C861AE">
            <w:pPr>
              <w:spacing w:before="5" w:line="240" w:lineRule="exact"/>
              <w:rPr>
                <w:sz w:val="24"/>
                <w:szCs w:val="24"/>
              </w:rPr>
            </w:pPr>
          </w:p>
        </w:tc>
      </w:tr>
      <w:tr w:rsidR="00C861AE">
        <w:trPr>
          <w:trHeight w:hRule="exact" w:val="696"/>
        </w:trPr>
        <w:tc>
          <w:tcPr>
            <w:tcW w:w="118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861AE" w:rsidRDefault="003C45B6">
            <w:pPr>
              <w:ind w:left="-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pacing w:val="1"/>
              </w:rPr>
              <w:t>S</w:t>
            </w:r>
            <w:r>
              <w:rPr>
                <w:rFonts w:ascii="Georgia" w:eastAsia="Georgia" w:hAnsi="Georgia" w:cs="Georgia"/>
              </w:rPr>
              <w:t>ens</w:t>
            </w:r>
            <w:r>
              <w:rPr>
                <w:rFonts w:ascii="Georgia" w:eastAsia="Georgia" w:hAnsi="Georgia" w:cs="Georgia"/>
                <w:spacing w:val="1"/>
              </w:rPr>
              <w:t>o</w:t>
            </w:r>
            <w:r>
              <w:rPr>
                <w:rFonts w:ascii="Georgia" w:eastAsia="Georgia" w:hAnsi="Georgia" w:cs="Georgia"/>
              </w:rPr>
              <w:t>r</w:t>
            </w:r>
          </w:p>
        </w:tc>
        <w:tc>
          <w:tcPr>
            <w:tcW w:w="2856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61AE" w:rsidRDefault="003C45B6">
            <w:pPr>
              <w:ind w:left="6" w:right="-46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pacing w:val="-1"/>
              </w:rPr>
              <w:t>C</w:t>
            </w:r>
            <w:r>
              <w:rPr>
                <w:rFonts w:ascii="Georgia" w:eastAsia="Georgia" w:hAnsi="Georgia" w:cs="Georgia"/>
                <w:spacing w:val="1"/>
              </w:rPr>
              <w:t>al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  <w:spacing w:val="1"/>
              </w:rPr>
              <w:t>b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1"/>
              </w:rPr>
              <w:t>at</w:t>
            </w:r>
            <w:r>
              <w:rPr>
                <w:rFonts w:ascii="Georgia" w:eastAsia="Georgia" w:hAnsi="Georgia" w:cs="Georgia"/>
              </w:rPr>
              <w:t xml:space="preserve">ed                     </w:t>
            </w:r>
            <w:r>
              <w:rPr>
                <w:rFonts w:ascii="Georgia" w:eastAsia="Georgia" w:hAnsi="Georgia" w:cs="Georgia"/>
                <w:spacing w:val="47"/>
              </w:rPr>
              <w:t xml:space="preserve"> 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1"/>
              </w:rPr>
              <w:t>bo</w:t>
            </w:r>
            <w:r>
              <w:rPr>
                <w:rFonts w:ascii="Georgia" w:eastAsia="Georgia" w:hAnsi="Georgia" w:cs="Georgia"/>
              </w:rPr>
              <w:t>rne</w:t>
            </w:r>
          </w:p>
          <w:p w:rsidR="00C861AE" w:rsidRDefault="003C45B6">
            <w:pPr>
              <w:ind w:left="6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M</w:t>
            </w:r>
            <w:r>
              <w:rPr>
                <w:rFonts w:ascii="Georgia" w:eastAsia="Georgia" w:hAnsi="Georgia" w:cs="Georgia"/>
                <w:spacing w:val="1"/>
              </w:rPr>
              <w:t>ult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</w:rPr>
              <w:t>s</w:t>
            </w:r>
            <w:r>
              <w:rPr>
                <w:rFonts w:ascii="Georgia" w:eastAsia="Georgia" w:hAnsi="Georgia" w:cs="Georgia"/>
                <w:spacing w:val="-1"/>
              </w:rPr>
              <w:t>p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1"/>
              </w:rPr>
              <w:t>ct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l</w:t>
            </w:r>
          </w:p>
          <w:p w:rsidR="00C861AE" w:rsidRDefault="003C45B6">
            <w:pPr>
              <w:spacing w:line="220" w:lineRule="exact"/>
              <w:ind w:left="6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pacing w:val="1"/>
              </w:rPr>
              <w:t>Sca</w:t>
            </w:r>
            <w:r>
              <w:rPr>
                <w:rFonts w:ascii="Georgia" w:eastAsia="Georgia" w:hAnsi="Georgia" w:cs="Georgia"/>
              </w:rPr>
              <w:t>nner</w:t>
            </w:r>
            <w:r>
              <w:rPr>
                <w:rFonts w:ascii="Georgia" w:eastAsia="Georgia" w:hAnsi="Georgia" w:cs="Georgia"/>
                <w:spacing w:val="-7"/>
              </w:rPr>
              <w:t xml:space="preserve"> </w:t>
            </w:r>
            <w:r>
              <w:rPr>
                <w:rFonts w:ascii="Georgia" w:eastAsia="Georgia" w:hAnsi="Georgia" w:cs="Georgia"/>
              </w:rPr>
              <w:t>(</w:t>
            </w:r>
            <w:r>
              <w:rPr>
                <w:rFonts w:ascii="Georgia" w:eastAsia="Georgia" w:hAnsi="Georgia" w:cs="Georgia"/>
                <w:spacing w:val="-1"/>
              </w:rPr>
              <w:t>C</w:t>
            </w:r>
            <w:r>
              <w:rPr>
                <w:rFonts w:ascii="Georgia" w:eastAsia="Georgia" w:hAnsi="Georgia" w:cs="Georgia"/>
                <w:spacing w:val="3"/>
              </w:rPr>
              <w:t>A</w:t>
            </w:r>
            <w:r>
              <w:rPr>
                <w:rFonts w:ascii="Georgia" w:eastAsia="Georgia" w:hAnsi="Georgia" w:cs="Georgia"/>
              </w:rPr>
              <w:t>M</w:t>
            </w:r>
            <w:r>
              <w:rPr>
                <w:rFonts w:ascii="Georgia" w:eastAsia="Georgia" w:hAnsi="Georgia" w:cs="Georgia"/>
                <w:spacing w:val="1"/>
              </w:rPr>
              <w:t>S</w:t>
            </w:r>
            <w:r>
              <w:rPr>
                <w:rFonts w:ascii="Georgia" w:eastAsia="Georgia" w:hAnsi="Georgia" w:cs="Georgia"/>
              </w:rPr>
              <w:t>)</w:t>
            </w:r>
          </w:p>
        </w:tc>
        <w:tc>
          <w:tcPr>
            <w:tcW w:w="4294" w:type="dxa"/>
            <w:vMerge/>
            <w:tcBorders>
              <w:left w:val="single" w:sz="7" w:space="0" w:color="000000"/>
              <w:right w:val="single" w:sz="12" w:space="0" w:color="000000"/>
            </w:tcBorders>
          </w:tcPr>
          <w:p w:rsidR="00C861AE" w:rsidRDefault="00C861AE"/>
        </w:tc>
      </w:tr>
      <w:tr w:rsidR="00C861AE">
        <w:trPr>
          <w:trHeight w:hRule="exact" w:val="490"/>
        </w:trPr>
        <w:tc>
          <w:tcPr>
            <w:tcW w:w="118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861AE" w:rsidRDefault="003C45B6">
            <w:pPr>
              <w:ind w:left="-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pacing w:val="1"/>
              </w:rPr>
              <w:t>S</w:t>
            </w:r>
            <w:r>
              <w:rPr>
                <w:rFonts w:ascii="Georgia" w:eastAsia="Georgia" w:hAnsi="Georgia" w:cs="Georgia"/>
                <w:spacing w:val="-1"/>
              </w:rPr>
              <w:t>p</w:t>
            </w:r>
            <w:r>
              <w:rPr>
                <w:rFonts w:ascii="Georgia" w:eastAsia="Georgia" w:hAnsi="Georgia" w:cs="Georgia"/>
                <w:spacing w:val="1"/>
              </w:rPr>
              <w:t>at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l</w:t>
            </w:r>
          </w:p>
        </w:tc>
        <w:tc>
          <w:tcPr>
            <w:tcW w:w="2856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61AE" w:rsidRDefault="003C45B6">
            <w:pPr>
              <w:ind w:left="6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3</w:t>
            </w:r>
            <w:r>
              <w:rPr>
                <w:rFonts w:ascii="Georgia" w:eastAsia="Georgia" w:hAnsi="Georgia" w:cs="Georgia"/>
                <w:spacing w:val="-1"/>
              </w:rPr>
              <w:t xml:space="preserve"> </w:t>
            </w:r>
            <w:r>
              <w:rPr>
                <w:rFonts w:ascii="Georgia" w:eastAsia="Georgia" w:hAnsi="Georgia" w:cs="Georgia"/>
              </w:rPr>
              <w:t>×</w:t>
            </w:r>
            <w:r>
              <w:rPr>
                <w:rFonts w:ascii="Georgia" w:eastAsia="Georgia" w:hAnsi="Georgia" w:cs="Georgia"/>
                <w:spacing w:val="-2"/>
              </w:rPr>
              <w:t xml:space="preserve"> </w:t>
            </w:r>
            <w:r>
              <w:rPr>
                <w:rFonts w:ascii="Georgia" w:eastAsia="Georgia" w:hAnsi="Georgia" w:cs="Georgia"/>
              </w:rPr>
              <w:t>3</w:t>
            </w:r>
            <w:r>
              <w:rPr>
                <w:rFonts w:ascii="Georgia" w:eastAsia="Georgia" w:hAnsi="Georgia" w:cs="Georgia"/>
                <w:spacing w:val="-1"/>
              </w:rPr>
              <w:t xml:space="preserve"> </w:t>
            </w:r>
            <w:r>
              <w:rPr>
                <w:rFonts w:ascii="Georgia" w:eastAsia="Georgia" w:hAnsi="Georgia" w:cs="Georgia"/>
              </w:rPr>
              <w:t>m</w:t>
            </w:r>
          </w:p>
        </w:tc>
        <w:tc>
          <w:tcPr>
            <w:tcW w:w="4294" w:type="dxa"/>
            <w:vMerge/>
            <w:tcBorders>
              <w:left w:val="single" w:sz="7" w:space="0" w:color="000000"/>
              <w:right w:val="single" w:sz="12" w:space="0" w:color="000000"/>
            </w:tcBorders>
          </w:tcPr>
          <w:p w:rsidR="00C861AE" w:rsidRDefault="00C861AE"/>
        </w:tc>
      </w:tr>
      <w:tr w:rsidR="00C861AE">
        <w:trPr>
          <w:trHeight w:hRule="exact" w:val="427"/>
        </w:trPr>
        <w:tc>
          <w:tcPr>
            <w:tcW w:w="118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7" w:space="0" w:color="000000"/>
            </w:tcBorders>
          </w:tcPr>
          <w:p w:rsidR="00C861AE" w:rsidRDefault="003C45B6">
            <w:pPr>
              <w:ind w:left="-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pacing w:val="-1"/>
              </w:rPr>
              <w:t>T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2"/>
              </w:rPr>
              <w:t>m</w:t>
            </w:r>
            <w:r>
              <w:rPr>
                <w:rFonts w:ascii="Georgia" w:eastAsia="Georgia" w:hAnsi="Georgia" w:cs="Georgia"/>
                <w:spacing w:val="-1"/>
              </w:rPr>
              <w:t>p</w:t>
            </w:r>
            <w:r>
              <w:rPr>
                <w:rFonts w:ascii="Georgia" w:eastAsia="Georgia" w:hAnsi="Georgia" w:cs="Georgia"/>
                <w:spacing w:val="1"/>
              </w:rPr>
              <w:t>o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l</w:t>
            </w:r>
          </w:p>
        </w:tc>
        <w:tc>
          <w:tcPr>
            <w:tcW w:w="2856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861AE" w:rsidRDefault="003C45B6">
            <w:pPr>
              <w:ind w:left="6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pacing w:val="1"/>
              </w:rPr>
              <w:t>Au</w:t>
            </w:r>
            <w:r>
              <w:rPr>
                <w:rFonts w:ascii="Georgia" w:eastAsia="Georgia" w:hAnsi="Georgia" w:cs="Georgia"/>
                <w:spacing w:val="-1"/>
              </w:rPr>
              <w:t>g</w:t>
            </w:r>
            <w:r>
              <w:rPr>
                <w:rFonts w:ascii="Georgia" w:eastAsia="Georgia" w:hAnsi="Georgia" w:cs="Georgia"/>
                <w:spacing w:val="1"/>
              </w:rPr>
              <w:t>u</w:t>
            </w:r>
            <w:r>
              <w:rPr>
                <w:rFonts w:ascii="Georgia" w:eastAsia="Georgia" w:hAnsi="Georgia" w:cs="Georgia"/>
              </w:rPr>
              <w:t>st</w:t>
            </w:r>
            <w:r>
              <w:rPr>
                <w:rFonts w:ascii="Georgia" w:eastAsia="Georgia" w:hAnsi="Georgia" w:cs="Georgia"/>
                <w:spacing w:val="-5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</w:rPr>
              <w:t>2</w:t>
            </w:r>
            <w:r>
              <w:rPr>
                <w:rFonts w:ascii="Georgia" w:eastAsia="Georgia" w:hAnsi="Georgia" w:cs="Georgia"/>
              </w:rPr>
              <w:t>,</w:t>
            </w:r>
            <w:r>
              <w:rPr>
                <w:rFonts w:ascii="Georgia" w:eastAsia="Georgia" w:hAnsi="Georgia" w:cs="Georgia"/>
                <w:spacing w:val="-3"/>
              </w:rPr>
              <w:t xml:space="preserve"> </w:t>
            </w:r>
            <w:r>
              <w:rPr>
                <w:rFonts w:ascii="Georgia" w:eastAsia="Georgia" w:hAnsi="Georgia" w:cs="Georgia"/>
                <w:spacing w:val="1"/>
              </w:rPr>
              <w:t>1</w:t>
            </w:r>
            <w:r>
              <w:rPr>
                <w:rFonts w:ascii="Georgia" w:eastAsia="Georgia" w:hAnsi="Georgia" w:cs="Georgia"/>
              </w:rPr>
              <w:t>997</w:t>
            </w:r>
          </w:p>
        </w:tc>
        <w:tc>
          <w:tcPr>
            <w:tcW w:w="4294" w:type="dxa"/>
            <w:vMerge/>
            <w:tcBorders>
              <w:left w:val="single" w:sz="7" w:space="0" w:color="000000"/>
              <w:right w:val="single" w:sz="12" w:space="0" w:color="000000"/>
            </w:tcBorders>
          </w:tcPr>
          <w:p w:rsidR="00C861AE" w:rsidRDefault="00C861AE"/>
        </w:tc>
      </w:tr>
      <w:tr w:rsidR="00C861AE">
        <w:trPr>
          <w:trHeight w:hRule="exact" w:val="2078"/>
        </w:trPr>
        <w:tc>
          <w:tcPr>
            <w:tcW w:w="1186" w:type="dxa"/>
            <w:tcBorders>
              <w:top w:val="single" w:sz="5" w:space="0" w:color="000000"/>
              <w:left w:val="single" w:sz="12" w:space="0" w:color="000000"/>
              <w:bottom w:val="nil"/>
              <w:right w:val="single" w:sz="7" w:space="0" w:color="000000"/>
            </w:tcBorders>
          </w:tcPr>
          <w:p w:rsidR="00C861AE" w:rsidRDefault="003C45B6">
            <w:pPr>
              <w:ind w:left="-1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pacing w:val="1"/>
              </w:rPr>
              <w:t>S</w:t>
            </w:r>
            <w:r>
              <w:rPr>
                <w:rFonts w:ascii="Georgia" w:eastAsia="Georgia" w:hAnsi="Georgia" w:cs="Georgia"/>
                <w:spacing w:val="-1"/>
              </w:rPr>
              <w:t>p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1"/>
              </w:rPr>
              <w:t>ct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l</w:t>
            </w:r>
          </w:p>
        </w:tc>
        <w:tc>
          <w:tcPr>
            <w:tcW w:w="2856" w:type="dxa"/>
            <w:tcBorders>
              <w:top w:val="single" w:sz="5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C861AE" w:rsidRDefault="003C45B6">
            <w:pPr>
              <w:ind w:left="6" w:right="355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nd</w:t>
            </w:r>
            <w:r>
              <w:rPr>
                <w:rFonts w:ascii="Georgia" w:eastAsia="Georgia" w:hAnsi="Georgia" w:cs="Georgia"/>
                <w:spacing w:val="-4"/>
              </w:rPr>
              <w:t xml:space="preserve"> </w:t>
            </w:r>
            <w:r>
              <w:rPr>
                <w:rFonts w:ascii="Georgia" w:eastAsia="Georgia" w:hAnsi="Georgia" w:cs="Georgia"/>
              </w:rPr>
              <w:t xml:space="preserve">1 = </w:t>
            </w: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  <w:spacing w:val="1"/>
              </w:rPr>
              <w:t>lu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-5"/>
              </w:rPr>
              <w:t xml:space="preserve"> </w:t>
            </w:r>
            <w:r>
              <w:rPr>
                <w:rFonts w:ascii="Georgia" w:eastAsia="Georgia" w:hAnsi="Georgia" w:cs="Georgia"/>
                <w:spacing w:val="2"/>
              </w:rPr>
              <w:t>(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</w:rPr>
              <w:t>45-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  <w:spacing w:val="3"/>
              </w:rPr>
              <w:t>5</w:t>
            </w:r>
            <w:r>
              <w:rPr>
                <w:rFonts w:ascii="Georgia" w:eastAsia="Georgia" w:hAnsi="Georgia" w:cs="Georgia"/>
                <w:spacing w:val="-1"/>
              </w:rPr>
              <w:t>2</w:t>
            </w:r>
            <w:r>
              <w:rPr>
                <w:rFonts w:ascii="Georgia" w:eastAsia="Georgia" w:hAnsi="Georgia" w:cs="Georgia"/>
              </w:rPr>
              <w:t xml:space="preserve">) </w:t>
            </w: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nd</w:t>
            </w:r>
            <w:r>
              <w:rPr>
                <w:rFonts w:ascii="Georgia" w:eastAsia="Georgia" w:hAnsi="Georgia" w:cs="Georgia"/>
                <w:spacing w:val="-4"/>
              </w:rPr>
              <w:t xml:space="preserve"> </w:t>
            </w:r>
            <w:r>
              <w:rPr>
                <w:rFonts w:ascii="Georgia" w:eastAsia="Georgia" w:hAnsi="Georgia" w:cs="Georgia"/>
              </w:rPr>
              <w:t>2 =</w:t>
            </w:r>
            <w:r>
              <w:rPr>
                <w:rFonts w:ascii="Georgia" w:eastAsia="Georgia" w:hAnsi="Georgia" w:cs="Georgia"/>
                <w:spacing w:val="-2"/>
              </w:rPr>
              <w:t xml:space="preserve"> </w:t>
            </w:r>
            <w:r>
              <w:rPr>
                <w:rFonts w:ascii="Georgia" w:eastAsia="Georgia" w:hAnsi="Georgia" w:cs="Georgia"/>
                <w:spacing w:val="2"/>
              </w:rPr>
              <w:t>G</w:t>
            </w:r>
            <w:r>
              <w:rPr>
                <w:rFonts w:ascii="Georgia" w:eastAsia="Georgia" w:hAnsi="Georgia" w:cs="Georgia"/>
              </w:rPr>
              <w:t>reen</w:t>
            </w:r>
            <w:r>
              <w:rPr>
                <w:rFonts w:ascii="Georgia" w:eastAsia="Georgia" w:hAnsi="Georgia" w:cs="Georgia"/>
                <w:spacing w:val="-3"/>
              </w:rPr>
              <w:t xml:space="preserve"> </w:t>
            </w:r>
            <w:r>
              <w:rPr>
                <w:rFonts w:ascii="Georgia" w:eastAsia="Georgia" w:hAnsi="Georgia" w:cs="Georgia"/>
              </w:rPr>
              <w:t>(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  <w:spacing w:val="3"/>
              </w:rPr>
              <w:t>5</w:t>
            </w:r>
            <w:r>
              <w:rPr>
                <w:rFonts w:ascii="Georgia" w:eastAsia="Georgia" w:hAnsi="Georgia" w:cs="Georgia"/>
                <w:spacing w:val="-1"/>
              </w:rPr>
              <w:t>2</w:t>
            </w:r>
            <w:r>
              <w:rPr>
                <w:rFonts w:ascii="Georgia" w:eastAsia="Georgia" w:hAnsi="Georgia" w:cs="Georgia"/>
              </w:rPr>
              <w:t>-</w:t>
            </w:r>
            <w:r>
              <w:rPr>
                <w:rFonts w:ascii="Georgia" w:eastAsia="Georgia" w:hAnsi="Georgia" w:cs="Georgia"/>
                <w:spacing w:val="2"/>
              </w:rPr>
              <w:t>.</w:t>
            </w:r>
            <w:r>
              <w:rPr>
                <w:rFonts w:ascii="Georgia" w:eastAsia="Georgia" w:hAnsi="Georgia" w:cs="Georgia"/>
              </w:rPr>
              <w:t xml:space="preserve">60) </w:t>
            </w: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nd</w:t>
            </w:r>
            <w:r>
              <w:rPr>
                <w:rFonts w:ascii="Georgia" w:eastAsia="Georgia" w:hAnsi="Georgia" w:cs="Georgia"/>
                <w:spacing w:val="-4"/>
              </w:rPr>
              <w:t xml:space="preserve"> </w:t>
            </w:r>
            <w:r>
              <w:rPr>
                <w:rFonts w:ascii="Georgia" w:eastAsia="Georgia" w:hAnsi="Georgia" w:cs="Georgia"/>
              </w:rPr>
              <w:t>3</w:t>
            </w:r>
            <w:r>
              <w:rPr>
                <w:rFonts w:ascii="Georgia" w:eastAsia="Georgia" w:hAnsi="Georgia" w:cs="Georgia"/>
                <w:spacing w:val="-1"/>
              </w:rPr>
              <w:t xml:space="preserve"> </w:t>
            </w:r>
            <w:r>
              <w:rPr>
                <w:rFonts w:ascii="Georgia" w:eastAsia="Georgia" w:hAnsi="Georgia" w:cs="Georgia"/>
              </w:rPr>
              <w:t>= Red</w:t>
            </w:r>
            <w:r>
              <w:rPr>
                <w:rFonts w:ascii="Georgia" w:eastAsia="Georgia" w:hAnsi="Georgia" w:cs="Georgia"/>
                <w:spacing w:val="-3"/>
              </w:rPr>
              <w:t xml:space="preserve"> </w:t>
            </w:r>
            <w:r>
              <w:rPr>
                <w:rFonts w:ascii="Georgia" w:eastAsia="Georgia" w:hAnsi="Georgia" w:cs="Georgia"/>
                <w:spacing w:val="2"/>
              </w:rPr>
              <w:t>(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</w:rPr>
              <w:t>60</w:t>
            </w:r>
            <w:r>
              <w:rPr>
                <w:rFonts w:ascii="Georgia" w:eastAsia="Georgia" w:hAnsi="Georgia" w:cs="Georgia"/>
                <w:spacing w:val="2"/>
              </w:rPr>
              <w:t>-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</w:rPr>
              <w:t>6</w:t>
            </w:r>
            <w:r>
              <w:rPr>
                <w:rFonts w:ascii="Georgia" w:eastAsia="Georgia" w:hAnsi="Georgia" w:cs="Georgia"/>
                <w:spacing w:val="1"/>
              </w:rPr>
              <w:t>3</w:t>
            </w:r>
            <w:r>
              <w:rPr>
                <w:rFonts w:ascii="Georgia" w:eastAsia="Georgia" w:hAnsi="Georgia" w:cs="Georgia"/>
              </w:rPr>
              <w:t xml:space="preserve">) </w:t>
            </w: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nd</w:t>
            </w:r>
            <w:r>
              <w:rPr>
                <w:rFonts w:ascii="Georgia" w:eastAsia="Georgia" w:hAnsi="Georgia" w:cs="Georgia"/>
                <w:spacing w:val="-4"/>
              </w:rPr>
              <w:t xml:space="preserve"> </w:t>
            </w:r>
            <w:r>
              <w:rPr>
                <w:rFonts w:ascii="Georgia" w:eastAsia="Georgia" w:hAnsi="Georgia" w:cs="Georgia"/>
              </w:rPr>
              <w:t>4</w:t>
            </w:r>
            <w:r>
              <w:rPr>
                <w:rFonts w:ascii="Georgia" w:eastAsia="Georgia" w:hAnsi="Georgia" w:cs="Georgia"/>
                <w:spacing w:val="-1"/>
              </w:rPr>
              <w:t xml:space="preserve"> </w:t>
            </w:r>
            <w:r>
              <w:rPr>
                <w:rFonts w:ascii="Georgia" w:eastAsia="Georgia" w:hAnsi="Georgia" w:cs="Georgia"/>
              </w:rPr>
              <w:t>= Red</w:t>
            </w:r>
            <w:r>
              <w:rPr>
                <w:rFonts w:ascii="Georgia" w:eastAsia="Georgia" w:hAnsi="Georgia" w:cs="Georgia"/>
                <w:spacing w:val="-1"/>
              </w:rPr>
              <w:t xml:space="preserve"> </w:t>
            </w:r>
            <w:r>
              <w:rPr>
                <w:rFonts w:ascii="Georgia" w:eastAsia="Georgia" w:hAnsi="Georgia" w:cs="Georgia"/>
              </w:rPr>
              <w:t>(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</w:rPr>
              <w:t>6</w:t>
            </w:r>
            <w:r>
              <w:rPr>
                <w:rFonts w:ascii="Georgia" w:eastAsia="Georgia" w:hAnsi="Georgia" w:cs="Georgia"/>
                <w:spacing w:val="1"/>
              </w:rPr>
              <w:t>3</w:t>
            </w:r>
            <w:r>
              <w:rPr>
                <w:rFonts w:ascii="Georgia" w:eastAsia="Georgia" w:hAnsi="Georgia" w:cs="Georgia"/>
                <w:spacing w:val="2"/>
              </w:rPr>
              <w:t>-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</w:rPr>
              <w:t xml:space="preserve">69) </w:t>
            </w: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nd</w:t>
            </w:r>
            <w:r>
              <w:rPr>
                <w:rFonts w:ascii="Georgia" w:eastAsia="Georgia" w:hAnsi="Georgia" w:cs="Georgia"/>
                <w:spacing w:val="-4"/>
              </w:rPr>
              <w:t xml:space="preserve"> </w:t>
            </w:r>
            <w:r>
              <w:rPr>
                <w:rFonts w:ascii="Georgia" w:eastAsia="Georgia" w:hAnsi="Georgia" w:cs="Georgia"/>
              </w:rPr>
              <w:t>5</w:t>
            </w:r>
            <w:r>
              <w:rPr>
                <w:rFonts w:ascii="Georgia" w:eastAsia="Georgia" w:hAnsi="Georgia" w:cs="Georgia"/>
                <w:spacing w:val="-1"/>
              </w:rPr>
              <w:t xml:space="preserve"> </w:t>
            </w:r>
            <w:r>
              <w:rPr>
                <w:rFonts w:ascii="Georgia" w:eastAsia="Georgia" w:hAnsi="Georgia" w:cs="Georgia"/>
              </w:rPr>
              <w:t xml:space="preserve">= </w:t>
            </w:r>
            <w:r>
              <w:rPr>
                <w:rFonts w:ascii="Georgia" w:eastAsia="Georgia" w:hAnsi="Georgia" w:cs="Georgia"/>
                <w:spacing w:val="1"/>
              </w:rPr>
              <w:t>N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-2"/>
              </w:rPr>
              <w:t xml:space="preserve"> </w:t>
            </w:r>
            <w:r>
              <w:rPr>
                <w:rFonts w:ascii="Georgia" w:eastAsia="Georgia" w:hAnsi="Georgia" w:cs="Georgia"/>
              </w:rPr>
              <w:t>(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  <w:spacing w:val="3"/>
              </w:rPr>
              <w:t>6</w:t>
            </w:r>
            <w:r>
              <w:rPr>
                <w:rFonts w:ascii="Georgia" w:eastAsia="Georgia" w:hAnsi="Georgia" w:cs="Georgia"/>
              </w:rPr>
              <w:t>9-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  <w:spacing w:val="1"/>
              </w:rPr>
              <w:t>7</w:t>
            </w:r>
            <w:r>
              <w:rPr>
                <w:rFonts w:ascii="Georgia" w:eastAsia="Georgia" w:hAnsi="Georgia" w:cs="Georgia"/>
              </w:rPr>
              <w:t xml:space="preserve">6) </w:t>
            </w: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nd</w:t>
            </w:r>
            <w:r>
              <w:rPr>
                <w:rFonts w:ascii="Georgia" w:eastAsia="Georgia" w:hAnsi="Georgia" w:cs="Georgia"/>
                <w:spacing w:val="-4"/>
              </w:rPr>
              <w:t xml:space="preserve"> </w:t>
            </w:r>
            <w:r>
              <w:rPr>
                <w:rFonts w:ascii="Georgia" w:eastAsia="Georgia" w:hAnsi="Georgia" w:cs="Georgia"/>
              </w:rPr>
              <w:t>6</w:t>
            </w:r>
            <w:r>
              <w:rPr>
                <w:rFonts w:ascii="Georgia" w:eastAsia="Georgia" w:hAnsi="Georgia" w:cs="Georgia"/>
                <w:spacing w:val="1"/>
              </w:rPr>
              <w:t xml:space="preserve"> </w:t>
            </w:r>
            <w:r>
              <w:rPr>
                <w:rFonts w:ascii="Georgia" w:eastAsia="Georgia" w:hAnsi="Georgia" w:cs="Georgia"/>
              </w:rPr>
              <w:t>=</w:t>
            </w:r>
            <w:r>
              <w:rPr>
                <w:rFonts w:ascii="Georgia" w:eastAsia="Georgia" w:hAnsi="Georgia" w:cs="Georgia"/>
                <w:spacing w:val="-2"/>
              </w:rPr>
              <w:t xml:space="preserve"> </w:t>
            </w:r>
            <w:r>
              <w:rPr>
                <w:rFonts w:ascii="Georgia" w:eastAsia="Georgia" w:hAnsi="Georgia" w:cs="Georgia"/>
                <w:spacing w:val="1"/>
              </w:rPr>
              <w:t>N</w:t>
            </w:r>
            <w:r>
              <w:rPr>
                <w:rFonts w:ascii="Georgia" w:eastAsia="Georgia" w:hAnsi="Georgia" w:cs="Georgia"/>
                <w:spacing w:val="2"/>
              </w:rPr>
              <w:t>I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-5"/>
              </w:rPr>
              <w:t xml:space="preserve"> </w:t>
            </w:r>
            <w:r>
              <w:rPr>
                <w:rFonts w:ascii="Georgia" w:eastAsia="Georgia" w:hAnsi="Georgia" w:cs="Georgia"/>
              </w:rPr>
              <w:t>(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  <w:spacing w:val="1"/>
              </w:rPr>
              <w:t>7</w:t>
            </w:r>
            <w:r>
              <w:rPr>
                <w:rFonts w:ascii="Georgia" w:eastAsia="Georgia" w:hAnsi="Georgia" w:cs="Georgia"/>
                <w:spacing w:val="3"/>
              </w:rPr>
              <w:t>6</w:t>
            </w:r>
            <w:r>
              <w:rPr>
                <w:rFonts w:ascii="Georgia" w:eastAsia="Georgia" w:hAnsi="Georgia" w:cs="Georgia"/>
              </w:rPr>
              <w:t>-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</w:rPr>
              <w:t>9</w:t>
            </w:r>
            <w:r>
              <w:rPr>
                <w:rFonts w:ascii="Georgia" w:eastAsia="Georgia" w:hAnsi="Georgia" w:cs="Georgia"/>
                <w:spacing w:val="3"/>
              </w:rPr>
              <w:t>0</w:t>
            </w:r>
            <w:r>
              <w:rPr>
                <w:rFonts w:ascii="Georgia" w:eastAsia="Georgia" w:hAnsi="Georgia" w:cs="Georgia"/>
              </w:rPr>
              <w:t xml:space="preserve">) </w:t>
            </w: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nd</w:t>
            </w:r>
            <w:r>
              <w:rPr>
                <w:rFonts w:ascii="Georgia" w:eastAsia="Georgia" w:hAnsi="Georgia" w:cs="Georgia"/>
                <w:spacing w:val="-4"/>
              </w:rPr>
              <w:t xml:space="preserve"> </w:t>
            </w:r>
            <w:r>
              <w:rPr>
                <w:rFonts w:ascii="Georgia" w:eastAsia="Georgia" w:hAnsi="Georgia" w:cs="Georgia"/>
              </w:rPr>
              <w:t>7</w:t>
            </w:r>
            <w:r>
              <w:rPr>
                <w:rFonts w:ascii="Georgia" w:eastAsia="Georgia" w:hAnsi="Georgia" w:cs="Georgia"/>
                <w:spacing w:val="-1"/>
              </w:rPr>
              <w:t xml:space="preserve"> </w:t>
            </w:r>
            <w:r>
              <w:rPr>
                <w:rFonts w:ascii="Georgia" w:eastAsia="Georgia" w:hAnsi="Georgia" w:cs="Georgia"/>
              </w:rPr>
              <w:t>=</w:t>
            </w:r>
            <w:r>
              <w:rPr>
                <w:rFonts w:ascii="Georgia" w:eastAsia="Georgia" w:hAnsi="Georgia" w:cs="Georgia"/>
                <w:spacing w:val="-2"/>
              </w:rPr>
              <w:t xml:space="preserve"> </w:t>
            </w:r>
            <w:r>
              <w:rPr>
                <w:rFonts w:ascii="Georgia" w:eastAsia="Georgia" w:hAnsi="Georgia" w:cs="Georgia"/>
                <w:spacing w:val="3"/>
              </w:rPr>
              <w:t>N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-2"/>
              </w:rPr>
              <w:t xml:space="preserve"> </w:t>
            </w:r>
            <w:r>
              <w:rPr>
                <w:rFonts w:ascii="Georgia" w:eastAsia="Georgia" w:hAnsi="Georgia" w:cs="Georgia"/>
              </w:rPr>
              <w:t>(</w:t>
            </w:r>
            <w:r>
              <w:rPr>
                <w:rFonts w:ascii="Georgia" w:eastAsia="Georgia" w:hAnsi="Georgia" w:cs="Georgia"/>
                <w:spacing w:val="1"/>
              </w:rPr>
              <w:t>1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</w:rPr>
              <w:t>55-</w:t>
            </w:r>
            <w:r>
              <w:rPr>
                <w:rFonts w:ascii="Georgia" w:eastAsia="Georgia" w:hAnsi="Georgia" w:cs="Georgia"/>
                <w:spacing w:val="1"/>
              </w:rPr>
              <w:t>1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  <w:spacing w:val="1"/>
              </w:rPr>
              <w:t>7</w:t>
            </w:r>
            <w:r>
              <w:rPr>
                <w:rFonts w:ascii="Georgia" w:eastAsia="Georgia" w:hAnsi="Georgia" w:cs="Georgia"/>
                <w:spacing w:val="3"/>
              </w:rPr>
              <w:t>5</w:t>
            </w:r>
            <w:r>
              <w:rPr>
                <w:rFonts w:ascii="Georgia" w:eastAsia="Georgia" w:hAnsi="Georgia" w:cs="Georgia"/>
              </w:rPr>
              <w:t xml:space="preserve">) </w:t>
            </w: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nd</w:t>
            </w:r>
            <w:r>
              <w:rPr>
                <w:rFonts w:ascii="Georgia" w:eastAsia="Georgia" w:hAnsi="Georgia" w:cs="Georgia"/>
                <w:spacing w:val="-4"/>
              </w:rPr>
              <w:t xml:space="preserve"> </w:t>
            </w:r>
            <w:r>
              <w:rPr>
                <w:rFonts w:ascii="Georgia" w:eastAsia="Georgia" w:hAnsi="Georgia" w:cs="Georgia"/>
              </w:rPr>
              <w:t>8 =</w:t>
            </w:r>
            <w:r>
              <w:rPr>
                <w:rFonts w:ascii="Georgia" w:eastAsia="Georgia" w:hAnsi="Georgia" w:cs="Georgia"/>
                <w:spacing w:val="-2"/>
              </w:rPr>
              <w:t xml:space="preserve"> </w:t>
            </w:r>
            <w:r>
              <w:rPr>
                <w:rFonts w:ascii="Georgia" w:eastAsia="Georgia" w:hAnsi="Georgia" w:cs="Georgia"/>
                <w:spacing w:val="1"/>
              </w:rPr>
              <w:t>S</w:t>
            </w:r>
            <w:r>
              <w:rPr>
                <w:rFonts w:ascii="Georgia" w:eastAsia="Georgia" w:hAnsi="Georgia" w:cs="Georgia"/>
                <w:spacing w:val="3"/>
              </w:rPr>
              <w:t>W</w:t>
            </w:r>
            <w:r>
              <w:rPr>
                <w:rFonts w:ascii="Georgia" w:eastAsia="Georgia" w:hAnsi="Georgia" w:cs="Georgia"/>
                <w:spacing w:val="-1"/>
              </w:rPr>
              <w:t>I</w:t>
            </w:r>
            <w:r>
              <w:rPr>
                <w:rFonts w:ascii="Georgia" w:eastAsia="Georgia" w:hAnsi="Georgia" w:cs="Georgia"/>
              </w:rPr>
              <w:t>R</w:t>
            </w:r>
            <w:r>
              <w:rPr>
                <w:rFonts w:ascii="Georgia" w:eastAsia="Georgia" w:hAnsi="Georgia" w:cs="Georgia"/>
                <w:spacing w:val="-3"/>
              </w:rPr>
              <w:t xml:space="preserve"> </w:t>
            </w:r>
            <w:r>
              <w:rPr>
                <w:rFonts w:ascii="Georgia" w:eastAsia="Georgia" w:hAnsi="Georgia" w:cs="Georgia"/>
              </w:rPr>
              <w:t>(</w:t>
            </w:r>
            <w:r>
              <w:rPr>
                <w:rFonts w:ascii="Georgia" w:eastAsia="Georgia" w:hAnsi="Georgia" w:cs="Georgia"/>
                <w:spacing w:val="2"/>
              </w:rPr>
              <w:t>2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</w:rPr>
              <w:t>0</w:t>
            </w:r>
            <w:r>
              <w:rPr>
                <w:rFonts w:ascii="Georgia" w:eastAsia="Georgia" w:hAnsi="Georgia" w:cs="Georgia"/>
                <w:spacing w:val="1"/>
              </w:rPr>
              <w:t>8</w:t>
            </w:r>
            <w:r>
              <w:rPr>
                <w:rFonts w:ascii="Georgia" w:eastAsia="Georgia" w:hAnsi="Georgia" w:cs="Georgia"/>
              </w:rPr>
              <w:t>-</w:t>
            </w:r>
            <w:r>
              <w:rPr>
                <w:rFonts w:ascii="Georgia" w:eastAsia="Georgia" w:hAnsi="Georgia" w:cs="Georgia"/>
                <w:spacing w:val="2"/>
              </w:rPr>
              <w:t>2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  <w:spacing w:val="1"/>
              </w:rPr>
              <w:t>3</w:t>
            </w:r>
            <w:r>
              <w:rPr>
                <w:rFonts w:ascii="Georgia" w:eastAsia="Georgia" w:hAnsi="Georgia" w:cs="Georgia"/>
              </w:rPr>
              <w:t xml:space="preserve">5) </w:t>
            </w:r>
            <w:r>
              <w:rPr>
                <w:rFonts w:ascii="Georgia" w:eastAsia="Georgia" w:hAnsi="Georgia" w:cs="Georgia"/>
                <w:spacing w:val="-1"/>
              </w:rPr>
              <w:t>B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nd</w:t>
            </w:r>
            <w:r>
              <w:rPr>
                <w:rFonts w:ascii="Georgia" w:eastAsia="Georgia" w:hAnsi="Georgia" w:cs="Georgia"/>
                <w:spacing w:val="-4"/>
              </w:rPr>
              <w:t xml:space="preserve"> </w:t>
            </w:r>
            <w:r>
              <w:rPr>
                <w:rFonts w:ascii="Georgia" w:eastAsia="Georgia" w:hAnsi="Georgia" w:cs="Georgia"/>
              </w:rPr>
              <w:t>9</w:t>
            </w:r>
            <w:r>
              <w:rPr>
                <w:rFonts w:ascii="Georgia" w:eastAsia="Georgia" w:hAnsi="Georgia" w:cs="Georgia"/>
                <w:spacing w:val="1"/>
              </w:rPr>
              <w:t xml:space="preserve"> </w:t>
            </w:r>
            <w:r>
              <w:rPr>
                <w:rFonts w:ascii="Georgia" w:eastAsia="Georgia" w:hAnsi="Georgia" w:cs="Georgia"/>
              </w:rPr>
              <w:t>=</w:t>
            </w:r>
            <w:r>
              <w:rPr>
                <w:rFonts w:ascii="Georgia" w:eastAsia="Georgia" w:hAnsi="Georgia" w:cs="Georgia"/>
                <w:spacing w:val="-2"/>
              </w:rPr>
              <w:t xml:space="preserve"> </w:t>
            </w:r>
            <w:r>
              <w:rPr>
                <w:rFonts w:ascii="Georgia" w:eastAsia="Georgia" w:hAnsi="Georgia" w:cs="Georgia"/>
                <w:spacing w:val="2"/>
              </w:rPr>
              <w:t>T</w:t>
            </w:r>
            <w:r>
              <w:rPr>
                <w:rFonts w:ascii="Georgia" w:eastAsia="Georgia" w:hAnsi="Georgia" w:cs="Georgia"/>
                <w:spacing w:val="-1"/>
              </w:rPr>
              <w:t>h</w:t>
            </w:r>
            <w:r>
              <w:rPr>
                <w:rFonts w:ascii="Georgia" w:eastAsia="Georgia" w:hAnsi="Georgia" w:cs="Georgia"/>
              </w:rPr>
              <w:t>e</w:t>
            </w:r>
            <w:r>
              <w:rPr>
                <w:rFonts w:ascii="Georgia" w:eastAsia="Georgia" w:hAnsi="Georgia" w:cs="Georgia"/>
                <w:spacing w:val="3"/>
              </w:rPr>
              <w:t>r</w:t>
            </w:r>
            <w:r>
              <w:rPr>
                <w:rFonts w:ascii="Georgia" w:eastAsia="Georgia" w:hAnsi="Georgia" w:cs="Georgia"/>
              </w:rPr>
              <w:t>m</w:t>
            </w:r>
            <w:r>
              <w:rPr>
                <w:rFonts w:ascii="Georgia" w:eastAsia="Georgia" w:hAnsi="Georgia" w:cs="Georgia"/>
                <w:spacing w:val="1"/>
              </w:rPr>
              <w:t>a</w:t>
            </w:r>
            <w:r>
              <w:rPr>
                <w:rFonts w:ascii="Georgia" w:eastAsia="Georgia" w:hAnsi="Georgia" w:cs="Georgia"/>
              </w:rPr>
              <w:t>l</w:t>
            </w:r>
            <w:r>
              <w:rPr>
                <w:rFonts w:ascii="Georgia" w:eastAsia="Georgia" w:hAnsi="Georgia" w:cs="Georgia"/>
                <w:spacing w:val="-8"/>
              </w:rPr>
              <w:t xml:space="preserve"> </w:t>
            </w:r>
            <w:r>
              <w:rPr>
                <w:rFonts w:ascii="Georgia" w:eastAsia="Georgia" w:hAnsi="Georgia" w:cs="Georgia"/>
              </w:rPr>
              <w:t>(</w:t>
            </w:r>
            <w:r>
              <w:rPr>
                <w:rFonts w:ascii="Georgia" w:eastAsia="Georgia" w:hAnsi="Georgia" w:cs="Georgia"/>
                <w:spacing w:val="1"/>
              </w:rPr>
              <w:t>1</w:t>
            </w:r>
            <w:r>
              <w:rPr>
                <w:rFonts w:ascii="Georgia" w:eastAsia="Georgia" w:hAnsi="Georgia" w:cs="Georgia"/>
              </w:rPr>
              <w:t>0</w:t>
            </w:r>
            <w:r>
              <w:rPr>
                <w:rFonts w:ascii="Georgia" w:eastAsia="Georgia" w:hAnsi="Georgia" w:cs="Georgia"/>
                <w:spacing w:val="-1"/>
              </w:rPr>
              <w:t>.</w:t>
            </w:r>
            <w:r>
              <w:rPr>
                <w:rFonts w:ascii="Georgia" w:eastAsia="Georgia" w:hAnsi="Georgia" w:cs="Georgia"/>
              </w:rPr>
              <w:t>5-</w:t>
            </w:r>
            <w:r>
              <w:rPr>
                <w:rFonts w:ascii="Georgia" w:eastAsia="Georgia" w:hAnsi="Georgia" w:cs="Georgia"/>
                <w:spacing w:val="3"/>
              </w:rPr>
              <w:t>1</w:t>
            </w:r>
            <w:r>
              <w:rPr>
                <w:rFonts w:ascii="Georgia" w:eastAsia="Georgia" w:hAnsi="Georgia" w:cs="Georgia"/>
              </w:rPr>
              <w:t>2</w:t>
            </w:r>
          </w:p>
        </w:tc>
        <w:tc>
          <w:tcPr>
            <w:tcW w:w="4294" w:type="dxa"/>
            <w:vMerge/>
            <w:tcBorders>
              <w:left w:val="single" w:sz="7" w:space="0" w:color="000000"/>
              <w:bottom w:val="nil"/>
              <w:right w:val="single" w:sz="12" w:space="0" w:color="000000"/>
            </w:tcBorders>
          </w:tcPr>
          <w:p w:rsidR="00C861AE" w:rsidRDefault="00C861AE"/>
        </w:tc>
      </w:tr>
    </w:tbl>
    <w:p w:rsidR="00C861AE" w:rsidRDefault="00C861AE">
      <w:pPr>
        <w:spacing w:before="19" w:line="200" w:lineRule="exact"/>
      </w:pPr>
    </w:p>
    <w:p w:rsidR="00C861AE" w:rsidRDefault="003C45B6">
      <w:pPr>
        <w:spacing w:before="30" w:line="300" w:lineRule="exact"/>
        <w:ind w:left="140"/>
        <w:rPr>
          <w:rFonts w:ascii="Georgia" w:eastAsia="Georgia" w:hAnsi="Georgia" w:cs="Georgia"/>
          <w:sz w:val="28"/>
          <w:szCs w:val="28"/>
        </w:rPr>
      </w:pPr>
      <w:r>
        <w:pict>
          <v:group id="_x0000_s1091" style="position:absolute;left:0;text-align:left;margin-left:84.3pt;margin-top:.85pt;width:426.7pt;height:33.45pt;z-index:-251661824;mso-position-horizontal-relative:page" coordorigin="1686,17" coordsize="8534,669">
            <v:shape id="_x0000_s1098" style="position:absolute;left:1697;top:32;width:8513;height:638" coordorigin="1697,32" coordsize="8513,638" path="m10210,32r-104,l10106,668r-8306,l1800,32r-103,l1697,671r8513,l10210,32xe" fillcolor="#d9d9d9" stroked="f">
              <v:path arrowok="t"/>
            </v:shape>
            <v:shape id="_x0000_s1097" style="position:absolute;left:1800;top:32;width:8306;height:319" coordorigin="1800,32" coordsize="8306,319" path="m1800,352r8306,l10106,32r-8306,l1800,352xe" fillcolor="#d9d9d9" stroked="f">
              <v:path arrowok="t"/>
            </v:shape>
            <v:shape id="_x0000_s1096" style="position:absolute;left:1800;top:352;width:8306;height:317" coordorigin="1800,352" coordsize="8306,317" path="m1800,668r8306,l10106,352r-8306,l1800,668xe" fillcolor="#d9d9d9" stroked="f">
              <v:path arrowok="t"/>
            </v:shape>
            <v:shape id="_x0000_s1095" style="position:absolute;left:1697;top:28;width:8513;height:0" coordorigin="1697,28" coordsize="8513,0" path="m1697,28r8513,e" filled="f" strokeweight=".58pt">
              <v:path arrowok="t"/>
            </v:shape>
            <v:shape id="_x0000_s1094" style="position:absolute;left:1692;top:23;width:0;height:658" coordorigin="1692,23" coordsize="0,658" path="m1692,23r,657e" filled="f" strokeweight=".58pt">
              <v:path arrowok="t"/>
            </v:shape>
            <v:shape id="_x0000_s1093" style="position:absolute;left:1697;top:676;width:8513;height:0" coordorigin="1697,676" coordsize="8513,0" path="m1697,676r8513,e" filled="f" strokeweight=".58pt">
              <v:path arrowok="t"/>
            </v:shape>
            <v:shape id="_x0000_s1092" style="position:absolute;left:10214;top:23;width:0;height:658" coordorigin="10214,23" coordsize="0,658" path="m10214,23r,657e" filled="f" strokeweight=".58pt">
              <v:path arrowok="t"/>
            </v:shape>
            <w10:wrap anchorx="page"/>
          </v:group>
        </w:pic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sk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1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: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h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b/>
          <w:spacing w:val="2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ma</w:t>
      </w:r>
      <w:r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g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b/>
          <w:spacing w:val="2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h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s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og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r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m</w:t>
      </w:r>
    </w:p>
    <w:p w:rsidR="00C861AE" w:rsidRDefault="00C861AE">
      <w:pPr>
        <w:spacing w:before="2" w:line="140" w:lineRule="exact"/>
        <w:rPr>
          <w:sz w:val="15"/>
          <w:szCs w:val="15"/>
        </w:rPr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3C45B6">
      <w:pPr>
        <w:spacing w:before="38" w:line="240" w:lineRule="exact"/>
        <w:ind w:left="140" w:right="40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ap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w</w:t>
      </w:r>
      <w:r>
        <w:rPr>
          <w:rFonts w:ascii="Georgia" w:eastAsia="Georgia" w:hAnsi="Georgia" w:cs="Georgia"/>
          <w:sz w:val="22"/>
          <w:szCs w:val="22"/>
        </w:rPr>
        <w:t>e mu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 fi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 u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rst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d.</w:t>
      </w:r>
    </w:p>
    <w:p w:rsidR="00C861AE" w:rsidRDefault="00C861AE">
      <w:pPr>
        <w:spacing w:before="7" w:line="240" w:lineRule="exact"/>
        <w:rPr>
          <w:sz w:val="24"/>
          <w:szCs w:val="24"/>
        </w:rPr>
      </w:pPr>
    </w:p>
    <w:p w:rsidR="00C861AE" w:rsidRDefault="003C45B6">
      <w:pPr>
        <w:ind w:left="1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 xml:space="preserve">1.  </w:t>
      </w:r>
      <w:r>
        <w:rPr>
          <w:rFonts w:ascii="Georgia" w:eastAsia="Georgia" w:hAnsi="Georgia" w:cs="Georgia"/>
          <w:b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Lo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M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rr</w:t>
      </w:r>
      <w:r>
        <w:rPr>
          <w:rFonts w:ascii="Georgia" w:eastAsia="Georgia" w:hAnsi="Georgia" w:cs="Georgia"/>
          <w:spacing w:val="-1"/>
          <w:sz w:val="22"/>
          <w:szCs w:val="22"/>
        </w:rPr>
        <w:t>ell</w:t>
      </w:r>
      <w:r>
        <w:rPr>
          <w:rFonts w:ascii="Georgia" w:eastAsia="Georgia" w:hAnsi="Georgia" w:cs="Georgia"/>
          <w:sz w:val="22"/>
          <w:szCs w:val="22"/>
        </w:rPr>
        <w:t>s I</w:t>
      </w:r>
      <w:r>
        <w:rPr>
          <w:rFonts w:ascii="Georgia" w:eastAsia="Georgia" w:hAnsi="Georgia" w:cs="Georgia"/>
          <w:spacing w:val="-1"/>
          <w:sz w:val="22"/>
          <w:szCs w:val="22"/>
        </w:rPr>
        <w:t>nle</w:t>
      </w:r>
      <w:r>
        <w:rPr>
          <w:rFonts w:ascii="Georgia" w:eastAsia="Georgia" w:hAnsi="Georgia" w:cs="Georgia"/>
          <w:sz w:val="22"/>
          <w:szCs w:val="22"/>
        </w:rPr>
        <w:t>t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lo</w:t>
      </w:r>
      <w:r>
        <w:rPr>
          <w:rFonts w:ascii="Georgia" w:eastAsia="Georgia" w:hAnsi="Georgia" w:cs="Georgia"/>
          <w:sz w:val="22"/>
          <w:szCs w:val="22"/>
        </w:rPr>
        <w:t>ur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RG</w:t>
      </w:r>
      <w:r>
        <w:rPr>
          <w:rFonts w:ascii="Georgia" w:eastAsia="Georgia" w:hAnsi="Georgia" w:cs="Georgia"/>
          <w:sz w:val="22"/>
          <w:szCs w:val="22"/>
        </w:rPr>
        <w:t>B =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6</w:t>
      </w:r>
      <w:proofErr w:type="gramStart"/>
      <w:r>
        <w:rPr>
          <w:rFonts w:ascii="Georgia" w:eastAsia="Georgia" w:hAnsi="Georgia" w:cs="Georgia"/>
          <w:spacing w:val="-2"/>
          <w:sz w:val="22"/>
          <w:szCs w:val="22"/>
        </w:rPr>
        <w:t>,</w:t>
      </w:r>
      <w:r>
        <w:rPr>
          <w:rFonts w:ascii="Georgia" w:eastAsia="Georgia" w:hAnsi="Georgia" w:cs="Georgia"/>
          <w:sz w:val="22"/>
          <w:szCs w:val="22"/>
        </w:rPr>
        <w:t>4</w:t>
      </w:r>
      <w:r>
        <w:rPr>
          <w:rFonts w:ascii="Georgia" w:eastAsia="Georgia" w:hAnsi="Georgia" w:cs="Georgia"/>
          <w:spacing w:val="1"/>
          <w:sz w:val="22"/>
          <w:szCs w:val="22"/>
        </w:rPr>
        <w:t>,</w:t>
      </w:r>
      <w:r>
        <w:rPr>
          <w:rFonts w:ascii="Georgia" w:eastAsia="Georgia" w:hAnsi="Georgia" w:cs="Georgia"/>
          <w:sz w:val="22"/>
          <w:szCs w:val="22"/>
        </w:rPr>
        <w:t>2</w:t>
      </w:r>
      <w:proofErr w:type="gramEnd"/>
    </w:p>
    <w:p w:rsidR="00C861AE" w:rsidRDefault="00C861AE">
      <w:pPr>
        <w:spacing w:before="12" w:line="240" w:lineRule="exact"/>
        <w:rPr>
          <w:sz w:val="24"/>
          <w:szCs w:val="24"/>
        </w:rPr>
      </w:pPr>
    </w:p>
    <w:p w:rsidR="00C861AE" w:rsidRDefault="003C45B6">
      <w:pPr>
        <w:ind w:left="140"/>
        <w:rPr>
          <w:rFonts w:ascii="Georgia" w:eastAsia="Georgia" w:hAnsi="Georgia" w:cs="Georgia"/>
          <w:sz w:val="22"/>
          <w:szCs w:val="22"/>
        </w:rPr>
      </w:pPr>
      <w:proofErr w:type="gramStart"/>
      <w:r>
        <w:rPr>
          <w:rFonts w:ascii="Georgia" w:eastAsia="Georgia" w:hAnsi="Georgia" w:cs="Georgia"/>
          <w:b/>
          <w:spacing w:val="1"/>
          <w:sz w:val="22"/>
          <w:szCs w:val="22"/>
        </w:rPr>
        <w:t>2</w:t>
      </w:r>
      <w:r>
        <w:rPr>
          <w:rFonts w:ascii="Georgia" w:eastAsia="Georgia" w:hAnsi="Georgia" w:cs="Georgia"/>
          <w:b/>
          <w:sz w:val="22"/>
          <w:szCs w:val="22"/>
        </w:rPr>
        <w:t xml:space="preserve">. </w:t>
      </w:r>
      <w:r>
        <w:rPr>
          <w:rFonts w:ascii="Georgia" w:eastAsia="Georgia" w:hAnsi="Georgia" w:cs="Georgia"/>
          <w:b/>
          <w:spacing w:val="3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r</w:t>
      </w:r>
      <w:proofErr w:type="gramEnd"/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/</w:t>
      </w: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ti</w:t>
      </w:r>
      <w:r>
        <w:rPr>
          <w:rFonts w:ascii="Georgia" w:eastAsia="Georgia" w:hAnsi="Georgia" w:cs="Georgia"/>
          <w:b/>
          <w:sz w:val="22"/>
          <w:szCs w:val="22"/>
        </w:rPr>
        <w:t>ve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g.</w:t>
      </w:r>
    </w:p>
    <w:p w:rsidR="00C861AE" w:rsidRDefault="00C861AE">
      <w:pPr>
        <w:spacing w:before="11" w:line="240" w:lineRule="exact"/>
        <w:rPr>
          <w:sz w:val="24"/>
          <w:szCs w:val="24"/>
        </w:rPr>
      </w:pPr>
    </w:p>
    <w:p w:rsidR="00C861AE" w:rsidRDefault="003C45B6">
      <w:pPr>
        <w:spacing w:line="240" w:lineRule="exact"/>
        <w:ind w:left="500" w:right="313" w:hanging="360"/>
        <w:rPr>
          <w:rFonts w:ascii="Georgia" w:eastAsia="Georgia" w:hAnsi="Georgia" w:cs="Georgia"/>
          <w:sz w:val="22"/>
          <w:szCs w:val="22"/>
        </w:rPr>
        <w:sectPr w:rsidR="00C861AE">
          <w:pgSz w:w="11900" w:h="16840"/>
          <w:pgMar w:top="780" w:right="1640" w:bottom="280" w:left="1660" w:header="581" w:footer="737" w:gutter="0"/>
          <w:cols w:space="720"/>
        </w:sectPr>
      </w:pPr>
      <w:r>
        <w:rPr>
          <w:rFonts w:ascii="Georgia" w:eastAsia="Georgia" w:hAnsi="Georgia" w:cs="Georgia"/>
          <w:spacing w:val="1"/>
          <w:sz w:val="22"/>
          <w:szCs w:val="22"/>
        </w:rPr>
        <w:t>3</w:t>
      </w:r>
      <w:r>
        <w:rPr>
          <w:rFonts w:ascii="Georgia" w:eastAsia="Georgia" w:hAnsi="Georgia" w:cs="Georgia"/>
          <w:sz w:val="22"/>
          <w:szCs w:val="22"/>
        </w:rPr>
        <w:t xml:space="preserve">.   </w:t>
      </w:r>
      <w:r>
        <w:rPr>
          <w:rFonts w:ascii="Georgia" w:eastAsia="Georgia" w:hAnsi="Georgia" w:cs="Georgia"/>
          <w:spacing w:val="2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b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m_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urc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proofErr w:type="spellEnd"/>
      <w:r>
        <w:rPr>
          <w:rFonts w:ascii="Georgia" w:eastAsia="Georgia" w:hAnsi="Georgia" w:cs="Georgia"/>
          <w:b/>
          <w:spacing w:val="-1"/>
          <w:sz w:val="22"/>
          <w:szCs w:val="22"/>
        </w:rPr>
        <w:t>/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b/>
          <w:sz w:val="22"/>
          <w:szCs w:val="22"/>
        </w:rPr>
        <w:t>cr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 xml:space="preserve">l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xel</w:t>
      </w:r>
      <w:r>
        <w:rPr>
          <w:rFonts w:ascii="Georgia" w:eastAsia="Georgia" w:hAnsi="Georgia" w:cs="Georgia"/>
          <w:sz w:val="22"/>
          <w:szCs w:val="22"/>
        </w:rPr>
        <w:t xml:space="preserve">s in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before="12" w:line="260" w:lineRule="exact"/>
        <w:rPr>
          <w:sz w:val="26"/>
          <w:szCs w:val="26"/>
        </w:rPr>
      </w:pPr>
    </w:p>
    <w:p w:rsidR="00C861AE" w:rsidRDefault="003C45B6">
      <w:pPr>
        <w:spacing w:before="36"/>
        <w:ind w:left="140" w:right="4092"/>
        <w:jc w:val="both"/>
        <w:rPr>
          <w:rFonts w:ascii="Georgia" w:eastAsia="Georgia" w:hAnsi="Georgia" w:cs="Georgia"/>
          <w:sz w:val="22"/>
          <w:szCs w:val="22"/>
        </w:rPr>
      </w:pPr>
      <w:r>
        <w:pict>
          <v:group id="_x0000_s1088" style="position:absolute;left:0;text-align:left;margin-left:95.5pt;margin-top:21.95pt;width:404.15pt;height:250.45pt;z-index:-251659776;mso-position-horizontal-relative:page" coordorigin="1910,439" coordsize="8083,5009">
            <v:shape id="_x0000_s1090" type="#_x0000_t75" style="position:absolute;left:1910;top:439;width:8083;height:5009">
              <v:imagedata r:id="rId10" o:title=""/>
            </v:shape>
            <v:shape id="_x0000_s1089" style="position:absolute;left:6396;top:948;width:1709;height:674" coordorigin="6396,948" coordsize="1709,674" path="m7250,948r-70,1l7112,953r-67,5l6980,965r-63,10l6857,986r-57,13l6694,1029r-93,37l6524,1107r-61,47l6421,1204r-22,53l6396,1284r3,28l6421,1366r42,50l6524,1463r77,41l6694,1541r106,31l6857,1585r60,11l6980,1605r65,8l7112,1618r68,3l7250,1623r71,-2l7389,1618r67,-5l7521,1605r62,-9l7643,1585r58,-13l7807,1541r92,-37l7977,1463r61,-47l8080,1366r22,-54l8105,1284r-3,-27l8080,1204r-42,-50l7977,1107r-78,-41l7807,1029,7701,999r-58,-13l7583,975r-62,-10l7456,958r-67,-5l7321,949r-71,-1xe" filled="f">
              <v:path arrowok="t"/>
            </v:shape>
            <w10:wrap anchorx="page"/>
          </v:group>
        </w:pic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pea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ow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elo</w:t>
      </w:r>
      <w:r>
        <w:rPr>
          <w:rFonts w:ascii="Georgia" w:eastAsia="Georgia" w:hAnsi="Georgia" w:cs="Georgia"/>
          <w:sz w:val="22"/>
          <w:szCs w:val="22"/>
        </w:rPr>
        <w:t>w</w:t>
      </w: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before="16" w:line="200" w:lineRule="exact"/>
      </w:pPr>
    </w:p>
    <w:p w:rsidR="00C861AE" w:rsidRDefault="003C45B6">
      <w:pPr>
        <w:spacing w:line="240" w:lineRule="exact"/>
        <w:ind w:left="140" w:right="113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5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 xml:space="preserve">s 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w 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n-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d)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a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v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 xml:space="preserve">ur 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-1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1"/>
          <w:sz w:val="22"/>
          <w:szCs w:val="22"/>
        </w:rPr>
        <w:t>sh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eq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cy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>el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ut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oo</w:t>
      </w:r>
      <w:r>
        <w:rPr>
          <w:rFonts w:ascii="Georgia" w:eastAsia="Georgia" w:hAnsi="Georgia" w:cs="Georgia"/>
          <w:spacing w:val="-1"/>
          <w:sz w:val="22"/>
          <w:szCs w:val="22"/>
        </w:rPr>
        <w:t>k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owi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str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before="7" w:line="240" w:lineRule="exact"/>
        <w:rPr>
          <w:sz w:val="24"/>
          <w:szCs w:val="24"/>
        </w:rPr>
      </w:pPr>
    </w:p>
    <w:p w:rsidR="00C861AE" w:rsidRDefault="003C45B6">
      <w:pPr>
        <w:ind w:left="140" w:right="113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x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bo</w:t>
      </w:r>
      <w:r>
        <w:rPr>
          <w:rFonts w:ascii="Georgia" w:eastAsia="Georgia" w:hAnsi="Georgia" w:cs="Georgia"/>
          <w:spacing w:val="-1"/>
          <w:sz w:val="22"/>
          <w:szCs w:val="22"/>
        </w:rPr>
        <w:t>xe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ab</w:t>
      </w:r>
      <w:r>
        <w:rPr>
          <w:rFonts w:ascii="Georgia" w:eastAsia="Georgia" w:hAnsi="Georgia" w:cs="Georgia"/>
          <w:spacing w:val="1"/>
          <w:sz w:val="22"/>
          <w:szCs w:val="22"/>
        </w:rPr>
        <w:t>ov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z w:val="22"/>
          <w:szCs w:val="22"/>
        </w:rPr>
        <w:t>e mi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um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ax</w:t>
      </w:r>
      <w:r>
        <w:rPr>
          <w:rFonts w:ascii="Georgia" w:eastAsia="Georgia" w:hAnsi="Georgia" w:cs="Georgia"/>
          <w:sz w:val="22"/>
          <w:szCs w:val="22"/>
        </w:rPr>
        <w:t>imum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wh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2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3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pacing w:val="-1"/>
          <w:sz w:val="22"/>
          <w:szCs w:val="22"/>
        </w:rPr>
        <w:t>70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2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pr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8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s 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y</w:t>
      </w:r>
      <w:proofErr w:type="gramEnd"/>
      <w:r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 xml:space="preserve">o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5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,  </w:t>
      </w:r>
      <w:r>
        <w:rPr>
          <w:rFonts w:ascii="Georgia" w:eastAsia="Georgia" w:hAnsi="Georgia" w:cs="Georgia"/>
          <w:spacing w:val="1"/>
          <w:sz w:val="22"/>
          <w:szCs w:val="22"/>
        </w:rPr>
        <w:t>wh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h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w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5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5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2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 xml:space="preserve">l 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i/>
          <w:sz w:val="22"/>
          <w:szCs w:val="22"/>
        </w:rPr>
        <w:t xml:space="preserve">e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b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i/>
          <w:sz w:val="22"/>
          <w:szCs w:val="22"/>
        </w:rPr>
        <w:t xml:space="preserve">s 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z w:val="22"/>
          <w:szCs w:val="22"/>
        </w:rPr>
        <w:t>mi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imum 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 m</w:t>
      </w:r>
      <w:r>
        <w:rPr>
          <w:rFonts w:ascii="Georgia" w:eastAsia="Georgia" w:hAnsi="Georgia" w:cs="Georgia"/>
          <w:spacing w:val="-1"/>
          <w:sz w:val="22"/>
          <w:szCs w:val="22"/>
        </w:rPr>
        <w:t>ax</w:t>
      </w:r>
      <w:r>
        <w:rPr>
          <w:rFonts w:ascii="Georgia" w:eastAsia="Georgia" w:hAnsi="Georgia" w:cs="Georgia"/>
          <w:sz w:val="22"/>
          <w:szCs w:val="22"/>
        </w:rPr>
        <w:t xml:space="preserve">imum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before="9" w:line="240" w:lineRule="exact"/>
        <w:rPr>
          <w:sz w:val="24"/>
          <w:szCs w:val="24"/>
        </w:rPr>
      </w:pPr>
    </w:p>
    <w:p w:rsidR="00C861AE" w:rsidRDefault="003C45B6">
      <w:pPr>
        <w:ind w:left="140" w:right="113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B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dio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b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tto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p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ide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gg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be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ds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B in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b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6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4,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exa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exa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sho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to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ban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ss</w:t>
      </w:r>
      <w:r>
        <w:rPr>
          <w:rFonts w:ascii="Georgia" w:eastAsia="Georgia" w:hAnsi="Georgia" w:cs="Georgia"/>
          <w:sz w:val="22"/>
          <w:szCs w:val="22"/>
        </w:rPr>
        <w:t>ig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6. To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oo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b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4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2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p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B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b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to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ely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before="7" w:line="240" w:lineRule="exact"/>
        <w:rPr>
          <w:sz w:val="24"/>
          <w:szCs w:val="24"/>
        </w:rPr>
      </w:pPr>
    </w:p>
    <w:p w:rsidR="00C861AE" w:rsidRDefault="003C45B6">
      <w:pPr>
        <w:ind w:left="140" w:right="6670"/>
        <w:jc w:val="both"/>
        <w:rPr>
          <w:rFonts w:ascii="Georgia" w:eastAsia="Georgia" w:hAnsi="Georgia" w:cs="Georgia"/>
          <w:sz w:val="24"/>
          <w:szCs w:val="24"/>
        </w:rPr>
      </w:pPr>
      <w:r>
        <w:rPr>
          <w:w w:val="356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pacing w:val="2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Q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ues</w:t>
      </w:r>
      <w:r>
        <w:rPr>
          <w:rFonts w:ascii="Georgia" w:eastAsia="Georgia" w:hAnsi="Georgia" w:cs="Georgia"/>
          <w:b/>
          <w:i/>
          <w:spacing w:val="-2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n</w:t>
      </w:r>
      <w:r>
        <w:rPr>
          <w:rFonts w:ascii="Georgia" w:eastAsia="Georgia" w:hAnsi="Georgia" w:cs="Georgia"/>
          <w:b/>
          <w:i/>
          <w:spacing w:val="-164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1:</w:t>
      </w:r>
    </w:p>
    <w:p w:rsidR="00C861AE" w:rsidRDefault="003C45B6">
      <w:pPr>
        <w:spacing w:before="3" w:line="260" w:lineRule="exact"/>
        <w:ind w:left="140" w:right="113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x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sh</w:t>
      </w:r>
      <w:r>
        <w:rPr>
          <w:rFonts w:ascii="Georgia" w:eastAsia="Georgia" w:hAnsi="Georgia" w:cs="Georgia"/>
          <w:b/>
          <w:i/>
          <w:sz w:val="24"/>
          <w:szCs w:val="24"/>
        </w:rPr>
        <w:t>ape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NIR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</w:t>
      </w:r>
      <w:r>
        <w:rPr>
          <w:rFonts w:ascii="Georgia" w:eastAsia="Georgia" w:hAnsi="Georgia" w:cs="Georgia"/>
          <w:b/>
          <w:i/>
          <w:sz w:val="24"/>
          <w:szCs w:val="24"/>
        </w:rPr>
        <w:t>band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6</w:t>
      </w:r>
      <w:r>
        <w:rPr>
          <w:rFonts w:ascii="Georgia" w:eastAsia="Georgia" w:hAnsi="Georgia" w:cs="Georgia"/>
          <w:b/>
          <w:i/>
          <w:sz w:val="24"/>
          <w:szCs w:val="24"/>
        </w:rPr>
        <w:t>)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np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his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am ba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se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d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n 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ou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kn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dge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ect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magn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ect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z w:val="24"/>
          <w:szCs w:val="24"/>
        </w:rPr>
        <w:t>.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</w:p>
    <w:p w:rsidR="00C861AE" w:rsidRDefault="00C861AE">
      <w:pPr>
        <w:spacing w:before="14" w:line="260" w:lineRule="exact"/>
        <w:rPr>
          <w:sz w:val="26"/>
          <w:szCs w:val="26"/>
        </w:rPr>
      </w:pPr>
    </w:p>
    <w:p w:rsidR="00C861AE" w:rsidRDefault="003C45B6">
      <w:pPr>
        <w:ind w:left="140" w:right="116"/>
        <w:jc w:val="both"/>
        <w:rPr>
          <w:rFonts w:ascii="Georgia" w:eastAsia="Georgia" w:hAnsi="Georgia" w:cs="Georgia"/>
          <w:sz w:val="21"/>
          <w:szCs w:val="21"/>
        </w:rPr>
        <w:sectPr w:rsidR="00C861AE">
          <w:pgSz w:w="11900" w:h="16840"/>
          <w:pgMar w:top="780" w:right="1640" w:bottom="280" w:left="1660" w:header="581" w:footer="737" w:gutter="0"/>
          <w:cols w:space="720"/>
        </w:sectPr>
      </w:pPr>
      <w:r>
        <w:pict>
          <v:group id="_x0000_s1083" style="position:absolute;left:0;text-align:left;margin-left:84.3pt;margin-top:83.75pt;width:426.7pt;height:56.15pt;z-index:-251660800;mso-position-horizontal-relative:page" coordorigin="1686,1675" coordsize="8534,1123">
            <v:shape id="_x0000_s1087" style="position:absolute;left:1697;top:1685;width:8513;height:0" coordorigin="1697,1685" coordsize="8513,0" path="m1697,1685r8513,e" filled="f" strokeweight=".58pt">
              <v:path arrowok="t"/>
            </v:shape>
            <v:shape id="_x0000_s1086" style="position:absolute;left:1692;top:1681;width:0;height:1111" coordorigin="1692,1681" coordsize="0,1111" path="m1692,1681r,1111e" filled="f" strokeweight=".58pt">
              <v:path arrowok="t"/>
            </v:shape>
            <v:shape id="_x0000_s1085" style="position:absolute;left:1697;top:2787;width:8513;height:0" coordorigin="1697,2787" coordsize="8513,0" path="m1697,2787r8513,e" filled="f" strokeweight=".58pt">
              <v:path arrowok="t"/>
            </v:shape>
            <v:shape id="_x0000_s1084" style="position:absolute;left:10214;top:1681;width:0;height:1111" coordorigin="10214,1681" coordsize="0,1111" path="m10214,1681r,1111e" filled="f" strokeweight=".58pt">
              <v:path arrowok="t"/>
            </v:shape>
            <w10:wrap anchorx="page"/>
          </v:group>
        </w:pict>
      </w:r>
      <w:r>
        <w:rPr>
          <w:rFonts w:ascii="Georgia" w:eastAsia="Georgia" w:hAnsi="Georgia" w:cs="Georgia"/>
          <w:spacing w:val="1"/>
          <w:sz w:val="21"/>
          <w:szCs w:val="21"/>
        </w:rPr>
        <w:t>Hi</w:t>
      </w:r>
      <w:r>
        <w:rPr>
          <w:rFonts w:ascii="Georgia" w:eastAsia="Georgia" w:hAnsi="Georgia" w:cs="Georgia"/>
          <w:sz w:val="21"/>
          <w:szCs w:val="21"/>
        </w:rPr>
        <w:t>n</w:t>
      </w:r>
      <w:r>
        <w:rPr>
          <w:rFonts w:ascii="Georgia" w:eastAsia="Georgia" w:hAnsi="Georgia" w:cs="Georgia"/>
          <w:spacing w:val="-3"/>
          <w:sz w:val="21"/>
          <w:szCs w:val="21"/>
        </w:rPr>
        <w:t>t</w:t>
      </w:r>
      <w:r>
        <w:rPr>
          <w:rFonts w:ascii="Georgia" w:eastAsia="Georgia" w:hAnsi="Georgia" w:cs="Georgia"/>
          <w:sz w:val="21"/>
          <w:szCs w:val="21"/>
        </w:rPr>
        <w:t xml:space="preserve">: </w:t>
      </w:r>
      <w:r>
        <w:rPr>
          <w:rFonts w:ascii="Georgia" w:eastAsia="Georgia" w:hAnsi="Georgia" w:cs="Georgia"/>
          <w:spacing w:val="2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T</w:t>
      </w:r>
      <w:r>
        <w:rPr>
          <w:rFonts w:ascii="Georgia" w:eastAsia="Georgia" w:hAnsi="Georgia" w:cs="Georgia"/>
          <w:sz w:val="21"/>
          <w:szCs w:val="21"/>
        </w:rPr>
        <w:t>o  s</w:t>
      </w:r>
      <w:r>
        <w:rPr>
          <w:rFonts w:ascii="Georgia" w:eastAsia="Georgia" w:hAnsi="Georgia" w:cs="Georgia"/>
          <w:spacing w:val="-1"/>
          <w:sz w:val="21"/>
          <w:szCs w:val="21"/>
        </w:rPr>
        <w:t>e</w:t>
      </w:r>
      <w:r>
        <w:rPr>
          <w:rFonts w:ascii="Georgia" w:eastAsia="Georgia" w:hAnsi="Georgia" w:cs="Georgia"/>
          <w:sz w:val="21"/>
          <w:szCs w:val="21"/>
        </w:rPr>
        <w:t xml:space="preserve">e </w:t>
      </w:r>
      <w:r>
        <w:rPr>
          <w:rFonts w:ascii="Georgia" w:eastAsia="Georgia" w:hAnsi="Georgia" w:cs="Georgia"/>
          <w:spacing w:val="2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1"/>
          <w:szCs w:val="21"/>
        </w:rPr>
        <w:t>h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 xml:space="preserve">w </w:t>
      </w:r>
      <w:r>
        <w:rPr>
          <w:rFonts w:ascii="Georgia" w:eastAsia="Georgia" w:hAnsi="Georgia" w:cs="Georgia"/>
          <w:spacing w:val="2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t</w:t>
      </w:r>
      <w:r>
        <w:rPr>
          <w:rFonts w:ascii="Georgia" w:eastAsia="Georgia" w:hAnsi="Georgia" w:cs="Georgia"/>
          <w:spacing w:val="-3"/>
          <w:sz w:val="21"/>
          <w:szCs w:val="21"/>
        </w:rPr>
        <w:t>h</w:t>
      </w:r>
      <w:r>
        <w:rPr>
          <w:rFonts w:ascii="Georgia" w:eastAsia="Georgia" w:hAnsi="Georgia" w:cs="Georgia"/>
          <w:sz w:val="21"/>
          <w:szCs w:val="21"/>
        </w:rPr>
        <w:t xml:space="preserve">e </w:t>
      </w:r>
      <w:r>
        <w:rPr>
          <w:rFonts w:ascii="Georgia" w:eastAsia="Georgia" w:hAnsi="Georgia" w:cs="Georgia"/>
          <w:spacing w:val="2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2"/>
          <w:sz w:val="21"/>
          <w:szCs w:val="21"/>
        </w:rPr>
        <w:t>D</w:t>
      </w:r>
      <w:r>
        <w:rPr>
          <w:rFonts w:ascii="Georgia" w:eastAsia="Georgia" w:hAnsi="Georgia" w:cs="Georgia"/>
          <w:sz w:val="21"/>
          <w:szCs w:val="21"/>
        </w:rPr>
        <w:t xml:space="preserve">N </w:t>
      </w:r>
      <w:r>
        <w:rPr>
          <w:rFonts w:ascii="Georgia" w:eastAsia="Georgia" w:hAnsi="Georgia" w:cs="Georgia"/>
          <w:spacing w:val="2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1"/>
          <w:szCs w:val="21"/>
        </w:rPr>
        <w:t>ch</w:t>
      </w:r>
      <w:r>
        <w:rPr>
          <w:rFonts w:ascii="Georgia" w:eastAsia="Georgia" w:hAnsi="Georgia" w:cs="Georgia"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spacing w:val="-2"/>
          <w:sz w:val="21"/>
          <w:szCs w:val="21"/>
        </w:rPr>
        <w:t>n</w:t>
      </w:r>
      <w:r>
        <w:rPr>
          <w:rFonts w:ascii="Georgia" w:eastAsia="Georgia" w:hAnsi="Georgia" w:cs="Georgia"/>
          <w:sz w:val="21"/>
          <w:szCs w:val="21"/>
        </w:rPr>
        <w:t>g</w:t>
      </w:r>
      <w:r>
        <w:rPr>
          <w:rFonts w:ascii="Georgia" w:eastAsia="Georgia" w:hAnsi="Georgia" w:cs="Georgia"/>
          <w:spacing w:val="-1"/>
          <w:sz w:val="21"/>
          <w:szCs w:val="21"/>
        </w:rPr>
        <w:t>e</w:t>
      </w:r>
      <w:r>
        <w:rPr>
          <w:rFonts w:ascii="Georgia" w:eastAsia="Georgia" w:hAnsi="Georgia" w:cs="Georgia"/>
          <w:sz w:val="21"/>
          <w:szCs w:val="21"/>
        </w:rPr>
        <w:t xml:space="preserve">s </w:t>
      </w:r>
      <w:r>
        <w:rPr>
          <w:rFonts w:ascii="Georgia" w:eastAsia="Georgia" w:hAnsi="Georgia" w:cs="Georgia"/>
          <w:spacing w:val="1"/>
          <w:sz w:val="21"/>
          <w:szCs w:val="21"/>
        </w:rPr>
        <w:t xml:space="preserve"> i</w:t>
      </w:r>
      <w:r>
        <w:rPr>
          <w:rFonts w:ascii="Georgia" w:eastAsia="Georgia" w:hAnsi="Georgia" w:cs="Georgia"/>
          <w:sz w:val="21"/>
          <w:szCs w:val="21"/>
        </w:rPr>
        <w:t xml:space="preserve">n </w:t>
      </w:r>
      <w:r>
        <w:rPr>
          <w:rFonts w:ascii="Georgia" w:eastAsia="Georgia" w:hAnsi="Georgia" w:cs="Georgia"/>
          <w:spacing w:val="1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t</w:t>
      </w:r>
      <w:r>
        <w:rPr>
          <w:rFonts w:ascii="Georgia" w:eastAsia="Georgia" w:hAnsi="Georgia" w:cs="Georgia"/>
          <w:spacing w:val="-3"/>
          <w:sz w:val="21"/>
          <w:szCs w:val="21"/>
        </w:rPr>
        <w:t>h</w:t>
      </w:r>
      <w:r>
        <w:rPr>
          <w:rFonts w:ascii="Georgia" w:eastAsia="Georgia" w:hAnsi="Georgia" w:cs="Georgia"/>
          <w:sz w:val="21"/>
          <w:szCs w:val="21"/>
        </w:rPr>
        <w:t xml:space="preserve">e  </w:t>
      </w:r>
      <w:r>
        <w:rPr>
          <w:rFonts w:ascii="Georgia" w:eastAsia="Georgia" w:hAnsi="Georgia" w:cs="Georgia"/>
          <w:spacing w:val="1"/>
          <w:sz w:val="21"/>
          <w:szCs w:val="21"/>
        </w:rPr>
        <w:t>N</w:t>
      </w:r>
      <w:r>
        <w:rPr>
          <w:rFonts w:ascii="Georgia" w:eastAsia="Georgia" w:hAnsi="Georgia" w:cs="Georgia"/>
          <w:spacing w:val="-1"/>
          <w:sz w:val="21"/>
          <w:szCs w:val="21"/>
        </w:rPr>
        <w:t>I</w:t>
      </w:r>
      <w:r>
        <w:rPr>
          <w:rFonts w:ascii="Georgia" w:eastAsia="Georgia" w:hAnsi="Georgia" w:cs="Georgia"/>
          <w:sz w:val="21"/>
          <w:szCs w:val="21"/>
        </w:rPr>
        <w:t xml:space="preserve">R  </w:t>
      </w:r>
      <w:r>
        <w:rPr>
          <w:rFonts w:ascii="Georgia" w:eastAsia="Georgia" w:hAnsi="Georgia" w:cs="Georgia"/>
          <w:spacing w:val="-1"/>
          <w:sz w:val="21"/>
          <w:szCs w:val="21"/>
        </w:rPr>
        <w:t>fo</w:t>
      </w:r>
      <w:r>
        <w:rPr>
          <w:rFonts w:ascii="Georgia" w:eastAsia="Georgia" w:hAnsi="Georgia" w:cs="Georgia"/>
          <w:sz w:val="21"/>
          <w:szCs w:val="21"/>
        </w:rPr>
        <w:t xml:space="preserve">r </w:t>
      </w:r>
      <w:r>
        <w:rPr>
          <w:rFonts w:ascii="Georgia" w:eastAsia="Georgia" w:hAnsi="Georgia" w:cs="Georgia"/>
          <w:spacing w:val="1"/>
          <w:sz w:val="21"/>
          <w:szCs w:val="21"/>
        </w:rPr>
        <w:t xml:space="preserve"> d</w:t>
      </w:r>
      <w:r>
        <w:rPr>
          <w:rFonts w:ascii="Georgia" w:eastAsia="Georgia" w:hAnsi="Georgia" w:cs="Georgia"/>
          <w:spacing w:val="-2"/>
          <w:sz w:val="21"/>
          <w:szCs w:val="21"/>
        </w:rPr>
        <w:t>i</w:t>
      </w:r>
      <w:r>
        <w:rPr>
          <w:rFonts w:ascii="Georgia" w:eastAsia="Georgia" w:hAnsi="Georgia" w:cs="Georgia"/>
          <w:spacing w:val="1"/>
          <w:sz w:val="21"/>
          <w:szCs w:val="21"/>
        </w:rPr>
        <w:t>f</w:t>
      </w:r>
      <w:r>
        <w:rPr>
          <w:rFonts w:ascii="Georgia" w:eastAsia="Georgia" w:hAnsi="Georgia" w:cs="Georgia"/>
          <w:spacing w:val="-1"/>
          <w:sz w:val="21"/>
          <w:szCs w:val="21"/>
        </w:rPr>
        <w:t>f</w:t>
      </w:r>
      <w:r>
        <w:rPr>
          <w:rFonts w:ascii="Georgia" w:eastAsia="Georgia" w:hAnsi="Georgia" w:cs="Georgia"/>
          <w:spacing w:val="1"/>
          <w:sz w:val="21"/>
          <w:szCs w:val="21"/>
        </w:rPr>
        <w:t>e</w:t>
      </w:r>
      <w:r>
        <w:rPr>
          <w:rFonts w:ascii="Georgia" w:eastAsia="Georgia" w:hAnsi="Georgia" w:cs="Georgia"/>
          <w:spacing w:val="-2"/>
          <w:sz w:val="21"/>
          <w:szCs w:val="21"/>
        </w:rPr>
        <w:t>r</w:t>
      </w:r>
      <w:r>
        <w:rPr>
          <w:rFonts w:ascii="Georgia" w:eastAsia="Georgia" w:hAnsi="Georgia" w:cs="Georgia"/>
          <w:spacing w:val="1"/>
          <w:sz w:val="21"/>
          <w:szCs w:val="21"/>
        </w:rPr>
        <w:t>e</w:t>
      </w:r>
      <w:r>
        <w:rPr>
          <w:rFonts w:ascii="Georgia" w:eastAsia="Georgia" w:hAnsi="Georgia" w:cs="Georgia"/>
          <w:sz w:val="21"/>
          <w:szCs w:val="21"/>
        </w:rPr>
        <w:t>nt  l</w:t>
      </w:r>
      <w:r>
        <w:rPr>
          <w:rFonts w:ascii="Georgia" w:eastAsia="Georgia" w:hAnsi="Georgia" w:cs="Georgia"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spacing w:val="-2"/>
          <w:sz w:val="21"/>
          <w:szCs w:val="21"/>
        </w:rPr>
        <w:t>n</w:t>
      </w:r>
      <w:r>
        <w:rPr>
          <w:rFonts w:ascii="Georgia" w:eastAsia="Georgia" w:hAnsi="Georgia" w:cs="Georgia"/>
          <w:sz w:val="21"/>
          <w:szCs w:val="21"/>
        </w:rPr>
        <w:t xml:space="preserve">d </w:t>
      </w:r>
      <w:r>
        <w:rPr>
          <w:rFonts w:ascii="Georgia" w:eastAsia="Georgia" w:hAnsi="Georgia" w:cs="Georgia"/>
          <w:spacing w:val="2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1"/>
          <w:szCs w:val="21"/>
        </w:rPr>
        <w:t>c</w:t>
      </w:r>
      <w:r>
        <w:rPr>
          <w:rFonts w:ascii="Georgia" w:eastAsia="Georgia" w:hAnsi="Georgia" w:cs="Georgia"/>
          <w:spacing w:val="-1"/>
          <w:sz w:val="21"/>
          <w:szCs w:val="21"/>
        </w:rPr>
        <w:t>ov</w:t>
      </w:r>
      <w:r>
        <w:rPr>
          <w:rFonts w:ascii="Georgia" w:eastAsia="Georgia" w:hAnsi="Georgia" w:cs="Georgia"/>
          <w:spacing w:val="1"/>
          <w:sz w:val="21"/>
          <w:szCs w:val="21"/>
        </w:rPr>
        <w:t>e</w:t>
      </w:r>
      <w:r>
        <w:rPr>
          <w:rFonts w:ascii="Georgia" w:eastAsia="Georgia" w:hAnsi="Georgia" w:cs="Georgia"/>
          <w:sz w:val="21"/>
          <w:szCs w:val="21"/>
        </w:rPr>
        <w:t xml:space="preserve">r </w:t>
      </w:r>
      <w:r>
        <w:rPr>
          <w:rFonts w:ascii="Georgia" w:eastAsia="Georgia" w:hAnsi="Georgia" w:cs="Georgia"/>
          <w:spacing w:val="1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3"/>
          <w:sz w:val="21"/>
          <w:szCs w:val="21"/>
        </w:rPr>
        <w:t>t</w:t>
      </w:r>
      <w:r>
        <w:rPr>
          <w:rFonts w:ascii="Georgia" w:eastAsia="Georgia" w:hAnsi="Georgia" w:cs="Georgia"/>
          <w:spacing w:val="-1"/>
          <w:sz w:val="21"/>
          <w:szCs w:val="21"/>
        </w:rPr>
        <w:t>yp</w:t>
      </w:r>
      <w:r>
        <w:rPr>
          <w:rFonts w:ascii="Georgia" w:eastAsia="Georgia" w:hAnsi="Georgia" w:cs="Georgia"/>
          <w:spacing w:val="1"/>
          <w:sz w:val="21"/>
          <w:szCs w:val="21"/>
        </w:rPr>
        <w:t>e</w:t>
      </w:r>
      <w:r>
        <w:rPr>
          <w:rFonts w:ascii="Georgia" w:eastAsia="Georgia" w:hAnsi="Georgia" w:cs="Georgia"/>
          <w:sz w:val="21"/>
          <w:szCs w:val="21"/>
        </w:rPr>
        <w:t xml:space="preserve">s </w:t>
      </w:r>
      <w:r>
        <w:rPr>
          <w:rFonts w:ascii="Georgia" w:eastAsia="Georgia" w:hAnsi="Georgia" w:cs="Georgia"/>
          <w:spacing w:val="1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2"/>
          <w:sz w:val="21"/>
          <w:szCs w:val="21"/>
        </w:rPr>
        <w:t>s</w:t>
      </w:r>
      <w:r>
        <w:rPr>
          <w:rFonts w:ascii="Georgia" w:eastAsia="Georgia" w:hAnsi="Georgia" w:cs="Georgia"/>
          <w:spacing w:val="1"/>
          <w:sz w:val="21"/>
          <w:szCs w:val="21"/>
        </w:rPr>
        <w:t>e</w:t>
      </w:r>
      <w:r>
        <w:rPr>
          <w:rFonts w:ascii="Georgia" w:eastAsia="Georgia" w:hAnsi="Georgia" w:cs="Georgia"/>
          <w:sz w:val="21"/>
          <w:szCs w:val="21"/>
        </w:rPr>
        <w:t>l</w:t>
      </w:r>
      <w:r>
        <w:rPr>
          <w:rFonts w:ascii="Georgia" w:eastAsia="Georgia" w:hAnsi="Georgia" w:cs="Georgia"/>
          <w:spacing w:val="-1"/>
          <w:sz w:val="21"/>
          <w:szCs w:val="21"/>
        </w:rPr>
        <w:t>e</w:t>
      </w:r>
      <w:r>
        <w:rPr>
          <w:rFonts w:ascii="Georgia" w:eastAsia="Georgia" w:hAnsi="Georgia" w:cs="Georgia"/>
          <w:sz w:val="21"/>
          <w:szCs w:val="21"/>
        </w:rPr>
        <w:t xml:space="preserve">ct </w:t>
      </w:r>
      <w:r>
        <w:rPr>
          <w:rFonts w:ascii="Georgia" w:eastAsia="Georgia" w:hAnsi="Georgia" w:cs="Georgia"/>
          <w:b/>
          <w:sz w:val="21"/>
          <w:szCs w:val="21"/>
        </w:rPr>
        <w:t>Wi</w:t>
      </w:r>
      <w:r>
        <w:rPr>
          <w:rFonts w:ascii="Georgia" w:eastAsia="Georgia" w:hAnsi="Georgia" w:cs="Georgia"/>
          <w:b/>
          <w:spacing w:val="1"/>
          <w:sz w:val="21"/>
          <w:szCs w:val="21"/>
        </w:rPr>
        <w:t>n</w:t>
      </w:r>
      <w:r>
        <w:rPr>
          <w:rFonts w:ascii="Georgia" w:eastAsia="Georgia" w:hAnsi="Georgia" w:cs="Georgia"/>
          <w:b/>
          <w:spacing w:val="-1"/>
          <w:sz w:val="21"/>
          <w:szCs w:val="21"/>
        </w:rPr>
        <w:t>d</w:t>
      </w:r>
      <w:r>
        <w:rPr>
          <w:rFonts w:ascii="Georgia" w:eastAsia="Georgia" w:hAnsi="Georgia" w:cs="Georgia"/>
          <w:b/>
          <w:spacing w:val="-2"/>
          <w:sz w:val="21"/>
          <w:szCs w:val="21"/>
        </w:rPr>
        <w:t>o</w:t>
      </w:r>
      <w:r>
        <w:rPr>
          <w:rFonts w:ascii="Georgia" w:eastAsia="Georgia" w:hAnsi="Georgia" w:cs="Georgia"/>
          <w:b/>
          <w:sz w:val="21"/>
          <w:szCs w:val="21"/>
        </w:rPr>
        <w:t>w</w:t>
      </w:r>
      <w:r>
        <w:rPr>
          <w:rFonts w:ascii="Georgia" w:eastAsia="Georgia" w:hAnsi="Georgia" w:cs="Georgia"/>
          <w:b/>
          <w:spacing w:val="19"/>
          <w:sz w:val="21"/>
          <w:szCs w:val="21"/>
        </w:rPr>
        <w:t xml:space="preserve"> </w:t>
      </w:r>
      <w:r>
        <w:rPr>
          <w:rFonts w:ascii="Georgia" w:eastAsia="Georgia" w:hAnsi="Georgia" w:cs="Georgia"/>
          <w:b/>
          <w:sz w:val="21"/>
          <w:szCs w:val="21"/>
        </w:rPr>
        <w:t>/</w:t>
      </w:r>
      <w:r>
        <w:rPr>
          <w:rFonts w:ascii="Georgia" w:eastAsia="Georgia" w:hAnsi="Georgia" w:cs="Georgia"/>
          <w:b/>
          <w:spacing w:val="20"/>
          <w:sz w:val="21"/>
          <w:szCs w:val="21"/>
        </w:rPr>
        <w:t xml:space="preserve"> </w:t>
      </w:r>
      <w:r>
        <w:rPr>
          <w:rFonts w:ascii="Georgia" w:eastAsia="Georgia" w:hAnsi="Georgia" w:cs="Georgia"/>
          <w:b/>
          <w:sz w:val="21"/>
          <w:szCs w:val="21"/>
        </w:rPr>
        <w:t>C</w:t>
      </w:r>
      <w:r>
        <w:rPr>
          <w:rFonts w:ascii="Georgia" w:eastAsia="Georgia" w:hAnsi="Georgia" w:cs="Georgia"/>
          <w:b/>
          <w:spacing w:val="-1"/>
          <w:sz w:val="21"/>
          <w:szCs w:val="21"/>
        </w:rPr>
        <w:t>u</w:t>
      </w:r>
      <w:r>
        <w:rPr>
          <w:rFonts w:ascii="Georgia" w:eastAsia="Georgia" w:hAnsi="Georgia" w:cs="Georgia"/>
          <w:b/>
          <w:spacing w:val="1"/>
          <w:sz w:val="21"/>
          <w:szCs w:val="21"/>
        </w:rPr>
        <w:t>r</w:t>
      </w:r>
      <w:r>
        <w:rPr>
          <w:rFonts w:ascii="Georgia" w:eastAsia="Georgia" w:hAnsi="Georgia" w:cs="Georgia"/>
          <w:b/>
          <w:sz w:val="21"/>
          <w:szCs w:val="21"/>
        </w:rPr>
        <w:t>s</w:t>
      </w:r>
      <w:r>
        <w:rPr>
          <w:rFonts w:ascii="Georgia" w:eastAsia="Georgia" w:hAnsi="Georgia" w:cs="Georgia"/>
          <w:b/>
          <w:spacing w:val="-2"/>
          <w:sz w:val="21"/>
          <w:szCs w:val="21"/>
        </w:rPr>
        <w:t>o</w:t>
      </w:r>
      <w:r>
        <w:rPr>
          <w:rFonts w:ascii="Georgia" w:eastAsia="Georgia" w:hAnsi="Georgia" w:cs="Georgia"/>
          <w:b/>
          <w:sz w:val="21"/>
          <w:szCs w:val="21"/>
        </w:rPr>
        <w:t>r</w:t>
      </w:r>
      <w:r>
        <w:rPr>
          <w:rFonts w:ascii="Georgia" w:eastAsia="Georgia" w:hAnsi="Georgia" w:cs="Georgia"/>
          <w:b/>
          <w:spacing w:val="22"/>
          <w:sz w:val="21"/>
          <w:szCs w:val="21"/>
        </w:rPr>
        <w:t xml:space="preserve"> </w:t>
      </w:r>
      <w:r>
        <w:rPr>
          <w:rFonts w:ascii="Georgia" w:eastAsia="Georgia" w:hAnsi="Georgia" w:cs="Georgia"/>
          <w:b/>
          <w:spacing w:val="-1"/>
          <w:sz w:val="21"/>
          <w:szCs w:val="21"/>
        </w:rPr>
        <w:t>L</w:t>
      </w:r>
      <w:r>
        <w:rPr>
          <w:rFonts w:ascii="Georgia" w:eastAsia="Georgia" w:hAnsi="Georgia" w:cs="Georgia"/>
          <w:b/>
          <w:spacing w:val="-2"/>
          <w:sz w:val="21"/>
          <w:szCs w:val="21"/>
        </w:rPr>
        <w:t>oc</w:t>
      </w:r>
      <w:r>
        <w:rPr>
          <w:rFonts w:ascii="Georgia" w:eastAsia="Georgia" w:hAnsi="Georgia" w:cs="Georgia"/>
          <w:b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b/>
          <w:sz w:val="21"/>
          <w:szCs w:val="21"/>
        </w:rPr>
        <w:t>tio</w:t>
      </w:r>
      <w:r>
        <w:rPr>
          <w:rFonts w:ascii="Georgia" w:eastAsia="Georgia" w:hAnsi="Georgia" w:cs="Georgia"/>
          <w:b/>
          <w:spacing w:val="-2"/>
          <w:sz w:val="21"/>
          <w:szCs w:val="21"/>
        </w:rPr>
        <w:t>n</w:t>
      </w:r>
      <w:r>
        <w:rPr>
          <w:rFonts w:ascii="Georgia" w:eastAsia="Georgia" w:hAnsi="Georgia" w:cs="Georgia"/>
          <w:b/>
          <w:spacing w:val="1"/>
          <w:sz w:val="21"/>
          <w:szCs w:val="21"/>
        </w:rPr>
        <w:t>/</w:t>
      </w:r>
      <w:r>
        <w:rPr>
          <w:rFonts w:ascii="Georgia" w:eastAsia="Georgia" w:hAnsi="Georgia" w:cs="Georgia"/>
          <w:b/>
          <w:sz w:val="21"/>
          <w:szCs w:val="21"/>
        </w:rPr>
        <w:t>V</w:t>
      </w:r>
      <w:r>
        <w:rPr>
          <w:rFonts w:ascii="Georgia" w:eastAsia="Georgia" w:hAnsi="Georgia" w:cs="Georgia"/>
          <w:b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b/>
          <w:spacing w:val="-3"/>
          <w:sz w:val="21"/>
          <w:szCs w:val="21"/>
        </w:rPr>
        <w:t>l</w:t>
      </w:r>
      <w:r>
        <w:rPr>
          <w:rFonts w:ascii="Georgia" w:eastAsia="Georgia" w:hAnsi="Georgia" w:cs="Georgia"/>
          <w:b/>
          <w:spacing w:val="1"/>
          <w:sz w:val="21"/>
          <w:szCs w:val="21"/>
        </w:rPr>
        <w:t>u</w:t>
      </w:r>
      <w:r>
        <w:rPr>
          <w:rFonts w:ascii="Georgia" w:eastAsia="Georgia" w:hAnsi="Georgia" w:cs="Georgia"/>
          <w:b/>
          <w:sz w:val="21"/>
          <w:szCs w:val="21"/>
        </w:rPr>
        <w:t>e</w:t>
      </w:r>
      <w:r>
        <w:rPr>
          <w:rFonts w:ascii="Georgia" w:eastAsia="Georgia" w:hAnsi="Georgia" w:cs="Georgia"/>
          <w:b/>
          <w:spacing w:val="3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1"/>
          <w:sz w:val="21"/>
          <w:szCs w:val="21"/>
        </w:rPr>
        <w:t>i</w:t>
      </w:r>
      <w:r>
        <w:rPr>
          <w:rFonts w:ascii="Georgia" w:eastAsia="Georgia" w:hAnsi="Georgia" w:cs="Georgia"/>
          <w:sz w:val="21"/>
          <w:szCs w:val="21"/>
        </w:rPr>
        <w:t>n</w:t>
      </w:r>
      <w:r>
        <w:rPr>
          <w:rFonts w:ascii="Georgia" w:eastAsia="Georgia" w:hAnsi="Georgia" w:cs="Georgia"/>
          <w:spacing w:val="7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t</w:t>
      </w:r>
      <w:r>
        <w:rPr>
          <w:rFonts w:ascii="Georgia" w:eastAsia="Georgia" w:hAnsi="Georgia" w:cs="Georgia"/>
          <w:sz w:val="21"/>
          <w:szCs w:val="21"/>
        </w:rPr>
        <w:t>he</w:t>
      </w:r>
      <w:r>
        <w:rPr>
          <w:rFonts w:ascii="Georgia" w:eastAsia="Georgia" w:hAnsi="Georgia" w:cs="Georgia"/>
          <w:spacing w:val="6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1"/>
          <w:sz w:val="21"/>
          <w:szCs w:val="21"/>
        </w:rPr>
        <w:t>di</w:t>
      </w:r>
      <w:r>
        <w:rPr>
          <w:rFonts w:ascii="Georgia" w:eastAsia="Georgia" w:hAnsi="Georgia" w:cs="Georgia"/>
          <w:sz w:val="21"/>
          <w:szCs w:val="21"/>
        </w:rPr>
        <w:t>s</w:t>
      </w:r>
      <w:r>
        <w:rPr>
          <w:rFonts w:ascii="Georgia" w:eastAsia="Georgia" w:hAnsi="Georgia" w:cs="Georgia"/>
          <w:spacing w:val="-1"/>
          <w:sz w:val="21"/>
          <w:szCs w:val="21"/>
        </w:rPr>
        <w:t>p</w:t>
      </w:r>
      <w:r>
        <w:rPr>
          <w:rFonts w:ascii="Georgia" w:eastAsia="Georgia" w:hAnsi="Georgia" w:cs="Georgia"/>
          <w:spacing w:val="-3"/>
          <w:sz w:val="21"/>
          <w:szCs w:val="21"/>
        </w:rPr>
        <w:t>l</w:t>
      </w:r>
      <w:r>
        <w:rPr>
          <w:rFonts w:ascii="Georgia" w:eastAsia="Georgia" w:hAnsi="Georgia" w:cs="Georgia"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sz w:val="21"/>
          <w:szCs w:val="21"/>
        </w:rPr>
        <w:t>y</w:t>
      </w:r>
      <w:r>
        <w:rPr>
          <w:rFonts w:ascii="Georgia" w:eastAsia="Georgia" w:hAnsi="Georgia" w:cs="Georgia"/>
          <w:spacing w:val="6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1"/>
          <w:szCs w:val="21"/>
        </w:rPr>
        <w:t>w</w:t>
      </w:r>
      <w:r>
        <w:rPr>
          <w:rFonts w:ascii="Georgia" w:eastAsia="Georgia" w:hAnsi="Georgia" w:cs="Georgia"/>
          <w:spacing w:val="1"/>
          <w:sz w:val="21"/>
          <w:szCs w:val="21"/>
        </w:rPr>
        <w:t>i</w:t>
      </w:r>
      <w:r>
        <w:rPr>
          <w:rFonts w:ascii="Georgia" w:eastAsia="Georgia" w:hAnsi="Georgia" w:cs="Georgia"/>
          <w:sz w:val="21"/>
          <w:szCs w:val="21"/>
        </w:rPr>
        <w:t>n</w:t>
      </w:r>
      <w:r>
        <w:rPr>
          <w:rFonts w:ascii="Georgia" w:eastAsia="Georgia" w:hAnsi="Georgia" w:cs="Georgia"/>
          <w:spacing w:val="1"/>
          <w:sz w:val="21"/>
          <w:szCs w:val="21"/>
        </w:rPr>
        <w:t>d</w:t>
      </w:r>
      <w:r>
        <w:rPr>
          <w:rFonts w:ascii="Georgia" w:eastAsia="Georgia" w:hAnsi="Georgia" w:cs="Georgia"/>
          <w:spacing w:val="-4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>w.</w:t>
      </w:r>
      <w:r>
        <w:rPr>
          <w:rFonts w:ascii="Georgia" w:eastAsia="Georgia" w:hAnsi="Georgia" w:cs="Georgia"/>
          <w:spacing w:val="8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1"/>
          <w:szCs w:val="21"/>
        </w:rPr>
        <w:t>A</w:t>
      </w:r>
      <w:r>
        <w:rPr>
          <w:rFonts w:ascii="Georgia" w:eastAsia="Georgia" w:hAnsi="Georgia" w:cs="Georgia"/>
          <w:spacing w:val="7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1"/>
          <w:szCs w:val="21"/>
        </w:rPr>
        <w:t>w</w:t>
      </w:r>
      <w:r>
        <w:rPr>
          <w:rFonts w:ascii="Georgia" w:eastAsia="Georgia" w:hAnsi="Georgia" w:cs="Georgia"/>
          <w:spacing w:val="-3"/>
          <w:sz w:val="21"/>
          <w:szCs w:val="21"/>
        </w:rPr>
        <w:t>h</w:t>
      </w:r>
      <w:r>
        <w:rPr>
          <w:rFonts w:ascii="Georgia" w:eastAsia="Georgia" w:hAnsi="Georgia" w:cs="Georgia"/>
          <w:spacing w:val="1"/>
          <w:sz w:val="21"/>
          <w:szCs w:val="21"/>
        </w:rPr>
        <w:t>i</w:t>
      </w:r>
      <w:r>
        <w:rPr>
          <w:rFonts w:ascii="Georgia" w:eastAsia="Georgia" w:hAnsi="Georgia" w:cs="Georgia"/>
          <w:spacing w:val="-1"/>
          <w:sz w:val="21"/>
          <w:szCs w:val="21"/>
        </w:rPr>
        <w:t>t</w:t>
      </w:r>
      <w:r>
        <w:rPr>
          <w:rFonts w:ascii="Georgia" w:eastAsia="Georgia" w:hAnsi="Georgia" w:cs="Georgia"/>
          <w:sz w:val="21"/>
          <w:szCs w:val="21"/>
        </w:rPr>
        <w:t>e</w:t>
      </w:r>
      <w:r>
        <w:rPr>
          <w:rFonts w:ascii="Georgia" w:eastAsia="Georgia" w:hAnsi="Georgia" w:cs="Georgia"/>
          <w:spacing w:val="8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1"/>
          <w:szCs w:val="21"/>
        </w:rPr>
        <w:t>cr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>s</w:t>
      </w:r>
      <w:r>
        <w:rPr>
          <w:rFonts w:ascii="Georgia" w:eastAsia="Georgia" w:hAnsi="Georgia" w:cs="Georgia"/>
          <w:spacing w:val="-2"/>
          <w:sz w:val="21"/>
          <w:szCs w:val="21"/>
        </w:rPr>
        <w:t>s</w:t>
      </w:r>
      <w:r>
        <w:rPr>
          <w:rFonts w:ascii="Georgia" w:eastAsia="Georgia" w:hAnsi="Georgia" w:cs="Georgia"/>
          <w:sz w:val="21"/>
          <w:szCs w:val="21"/>
        </w:rPr>
        <w:t>h</w:t>
      </w:r>
      <w:r>
        <w:rPr>
          <w:rFonts w:ascii="Georgia" w:eastAsia="Georgia" w:hAnsi="Georgia" w:cs="Georgia"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spacing w:val="1"/>
          <w:sz w:val="21"/>
          <w:szCs w:val="21"/>
        </w:rPr>
        <w:t>i</w:t>
      </w:r>
      <w:r>
        <w:rPr>
          <w:rFonts w:ascii="Georgia" w:eastAsia="Georgia" w:hAnsi="Georgia" w:cs="Georgia"/>
          <w:sz w:val="21"/>
          <w:szCs w:val="21"/>
        </w:rPr>
        <w:t>r</w:t>
      </w:r>
      <w:r>
        <w:rPr>
          <w:rFonts w:ascii="Georgia" w:eastAsia="Georgia" w:hAnsi="Georgia" w:cs="Georgia"/>
          <w:spacing w:val="7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1"/>
          <w:sz w:val="21"/>
          <w:szCs w:val="21"/>
        </w:rPr>
        <w:t>di</w:t>
      </w:r>
      <w:r>
        <w:rPr>
          <w:rFonts w:ascii="Georgia" w:eastAsia="Georgia" w:hAnsi="Georgia" w:cs="Georgia"/>
          <w:sz w:val="21"/>
          <w:szCs w:val="21"/>
        </w:rPr>
        <w:t>s</w:t>
      </w:r>
      <w:r>
        <w:rPr>
          <w:rFonts w:ascii="Georgia" w:eastAsia="Georgia" w:hAnsi="Georgia" w:cs="Georgia"/>
          <w:spacing w:val="-1"/>
          <w:sz w:val="21"/>
          <w:szCs w:val="21"/>
        </w:rPr>
        <w:t>p</w:t>
      </w:r>
      <w:r>
        <w:rPr>
          <w:rFonts w:ascii="Georgia" w:eastAsia="Georgia" w:hAnsi="Georgia" w:cs="Georgia"/>
          <w:sz w:val="21"/>
          <w:szCs w:val="21"/>
        </w:rPr>
        <w:t>l</w:t>
      </w:r>
      <w:r>
        <w:rPr>
          <w:rFonts w:ascii="Georgia" w:eastAsia="Georgia" w:hAnsi="Georgia" w:cs="Georgia"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spacing w:val="-3"/>
          <w:sz w:val="21"/>
          <w:szCs w:val="21"/>
        </w:rPr>
        <w:t>y</w:t>
      </w:r>
      <w:r>
        <w:rPr>
          <w:rFonts w:ascii="Georgia" w:eastAsia="Georgia" w:hAnsi="Georgia" w:cs="Georgia"/>
          <w:sz w:val="21"/>
          <w:szCs w:val="21"/>
        </w:rPr>
        <w:t xml:space="preserve">s </w:t>
      </w:r>
      <w:r>
        <w:rPr>
          <w:rFonts w:ascii="Georgia" w:eastAsia="Georgia" w:hAnsi="Georgia" w:cs="Georgia"/>
          <w:spacing w:val="1"/>
          <w:sz w:val="21"/>
          <w:szCs w:val="21"/>
        </w:rPr>
        <w:t>i</w:t>
      </w:r>
      <w:r>
        <w:rPr>
          <w:rFonts w:ascii="Georgia" w:eastAsia="Georgia" w:hAnsi="Georgia" w:cs="Georgia"/>
          <w:sz w:val="21"/>
          <w:szCs w:val="21"/>
        </w:rPr>
        <w:t>n</w:t>
      </w:r>
      <w:r>
        <w:rPr>
          <w:rFonts w:ascii="Georgia" w:eastAsia="Georgia" w:hAnsi="Georgia" w:cs="Georgia"/>
          <w:spacing w:val="1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t</w:t>
      </w:r>
      <w:r>
        <w:rPr>
          <w:rFonts w:ascii="Georgia" w:eastAsia="Georgia" w:hAnsi="Georgia" w:cs="Georgia"/>
          <w:sz w:val="21"/>
          <w:szCs w:val="21"/>
        </w:rPr>
        <w:t>he</w:t>
      </w:r>
      <w:r>
        <w:rPr>
          <w:rFonts w:ascii="Georgia" w:eastAsia="Georgia" w:hAnsi="Georgia" w:cs="Georgia"/>
          <w:spacing w:val="2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V</w:t>
      </w:r>
      <w:r>
        <w:rPr>
          <w:rFonts w:ascii="Georgia" w:eastAsia="Georgia" w:hAnsi="Georgia" w:cs="Georgia"/>
          <w:spacing w:val="1"/>
          <w:sz w:val="21"/>
          <w:szCs w:val="21"/>
        </w:rPr>
        <w:t>i</w:t>
      </w:r>
      <w:r>
        <w:rPr>
          <w:rFonts w:ascii="Georgia" w:eastAsia="Georgia" w:hAnsi="Georgia" w:cs="Georgia"/>
          <w:spacing w:val="-1"/>
          <w:sz w:val="21"/>
          <w:szCs w:val="21"/>
        </w:rPr>
        <w:t>e</w:t>
      </w:r>
      <w:r>
        <w:rPr>
          <w:rFonts w:ascii="Georgia" w:eastAsia="Georgia" w:hAnsi="Georgia" w:cs="Georgia"/>
          <w:spacing w:val="-2"/>
          <w:sz w:val="21"/>
          <w:szCs w:val="21"/>
        </w:rPr>
        <w:t>w</w:t>
      </w:r>
      <w:r>
        <w:rPr>
          <w:rFonts w:ascii="Georgia" w:eastAsia="Georgia" w:hAnsi="Georgia" w:cs="Georgia"/>
          <w:spacing w:val="1"/>
          <w:sz w:val="21"/>
          <w:szCs w:val="21"/>
        </w:rPr>
        <w:t>e</w:t>
      </w:r>
      <w:r>
        <w:rPr>
          <w:rFonts w:ascii="Georgia" w:eastAsia="Georgia" w:hAnsi="Georgia" w:cs="Georgia"/>
          <w:sz w:val="21"/>
          <w:szCs w:val="21"/>
        </w:rPr>
        <w:t>r</w:t>
      </w:r>
      <w:r>
        <w:rPr>
          <w:rFonts w:ascii="Georgia" w:eastAsia="Georgia" w:hAnsi="Georgia" w:cs="Georgia"/>
          <w:spacing w:val="1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sz w:val="21"/>
          <w:szCs w:val="21"/>
        </w:rPr>
        <w:t>nd</w:t>
      </w:r>
      <w:r>
        <w:rPr>
          <w:rFonts w:ascii="Georgia" w:eastAsia="Georgia" w:hAnsi="Georgia" w:cs="Georgia"/>
          <w:spacing w:val="2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t</w:t>
      </w:r>
      <w:r>
        <w:rPr>
          <w:rFonts w:ascii="Georgia" w:eastAsia="Georgia" w:hAnsi="Georgia" w:cs="Georgia"/>
          <w:spacing w:val="-3"/>
          <w:sz w:val="21"/>
          <w:szCs w:val="21"/>
        </w:rPr>
        <w:t>h</w:t>
      </w:r>
      <w:r>
        <w:rPr>
          <w:rFonts w:ascii="Georgia" w:eastAsia="Georgia" w:hAnsi="Georgia" w:cs="Georgia"/>
          <w:sz w:val="21"/>
          <w:szCs w:val="21"/>
        </w:rPr>
        <w:t>e</w:t>
      </w:r>
      <w:r>
        <w:rPr>
          <w:rFonts w:ascii="Georgia" w:eastAsia="Georgia" w:hAnsi="Georgia" w:cs="Georgia"/>
          <w:spacing w:val="2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C</w:t>
      </w:r>
      <w:r>
        <w:rPr>
          <w:rFonts w:ascii="Georgia" w:eastAsia="Georgia" w:hAnsi="Georgia" w:cs="Georgia"/>
          <w:spacing w:val="1"/>
          <w:sz w:val="21"/>
          <w:szCs w:val="21"/>
        </w:rPr>
        <w:t>u</w:t>
      </w:r>
      <w:r>
        <w:rPr>
          <w:rFonts w:ascii="Georgia" w:eastAsia="Georgia" w:hAnsi="Georgia" w:cs="Georgia"/>
          <w:spacing w:val="-2"/>
          <w:sz w:val="21"/>
          <w:szCs w:val="21"/>
        </w:rPr>
        <w:t>r</w:t>
      </w:r>
      <w:r>
        <w:rPr>
          <w:rFonts w:ascii="Georgia" w:eastAsia="Georgia" w:hAnsi="Georgia" w:cs="Georgia"/>
          <w:sz w:val="21"/>
          <w:szCs w:val="21"/>
        </w:rPr>
        <w:t>s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>r</w:t>
      </w:r>
      <w:r>
        <w:rPr>
          <w:rFonts w:ascii="Georgia" w:eastAsia="Georgia" w:hAnsi="Georgia" w:cs="Georgia"/>
          <w:spacing w:val="1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1"/>
          <w:szCs w:val="21"/>
        </w:rPr>
        <w:t>L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>c</w:t>
      </w:r>
      <w:r>
        <w:rPr>
          <w:rFonts w:ascii="Georgia" w:eastAsia="Georgia" w:hAnsi="Georgia" w:cs="Georgia"/>
          <w:spacing w:val="-1"/>
          <w:sz w:val="21"/>
          <w:szCs w:val="21"/>
        </w:rPr>
        <w:t>at</w:t>
      </w:r>
      <w:r>
        <w:rPr>
          <w:rFonts w:ascii="Georgia" w:eastAsia="Georgia" w:hAnsi="Georgia" w:cs="Georgia"/>
          <w:spacing w:val="1"/>
          <w:sz w:val="21"/>
          <w:szCs w:val="21"/>
        </w:rPr>
        <w:t>i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>n</w:t>
      </w:r>
      <w:r>
        <w:rPr>
          <w:rFonts w:ascii="Georgia" w:eastAsia="Georgia" w:hAnsi="Georgia" w:cs="Georgia"/>
          <w:spacing w:val="-1"/>
          <w:sz w:val="21"/>
          <w:szCs w:val="21"/>
        </w:rPr>
        <w:t>/</w:t>
      </w:r>
      <w:r>
        <w:rPr>
          <w:rFonts w:ascii="Georgia" w:eastAsia="Georgia" w:hAnsi="Georgia" w:cs="Georgia"/>
          <w:spacing w:val="1"/>
          <w:sz w:val="21"/>
          <w:szCs w:val="21"/>
        </w:rPr>
        <w:t>V</w:t>
      </w:r>
      <w:r>
        <w:rPr>
          <w:rFonts w:ascii="Georgia" w:eastAsia="Georgia" w:hAnsi="Georgia" w:cs="Georgia"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spacing w:val="-3"/>
          <w:sz w:val="21"/>
          <w:szCs w:val="21"/>
        </w:rPr>
        <w:t>l</w:t>
      </w:r>
      <w:r>
        <w:rPr>
          <w:rFonts w:ascii="Georgia" w:eastAsia="Georgia" w:hAnsi="Georgia" w:cs="Georgia"/>
          <w:spacing w:val="1"/>
          <w:sz w:val="21"/>
          <w:szCs w:val="21"/>
        </w:rPr>
        <w:t>u</w:t>
      </w:r>
      <w:r>
        <w:rPr>
          <w:rFonts w:ascii="Georgia" w:eastAsia="Georgia" w:hAnsi="Georgia" w:cs="Georgia"/>
          <w:sz w:val="21"/>
          <w:szCs w:val="21"/>
        </w:rPr>
        <w:t xml:space="preserve">e </w:t>
      </w:r>
      <w:r>
        <w:rPr>
          <w:rFonts w:ascii="Georgia" w:eastAsia="Georgia" w:hAnsi="Georgia" w:cs="Georgia"/>
          <w:spacing w:val="1"/>
          <w:sz w:val="21"/>
          <w:szCs w:val="21"/>
        </w:rPr>
        <w:t>di</w:t>
      </w:r>
      <w:r>
        <w:rPr>
          <w:rFonts w:ascii="Georgia" w:eastAsia="Georgia" w:hAnsi="Georgia" w:cs="Georgia"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sz w:val="21"/>
          <w:szCs w:val="21"/>
        </w:rPr>
        <w:t>l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 xml:space="preserve">g </w:t>
      </w:r>
      <w:r>
        <w:rPr>
          <w:rFonts w:ascii="Georgia" w:eastAsia="Georgia" w:hAnsi="Georgia" w:cs="Georgia"/>
          <w:spacing w:val="-1"/>
          <w:sz w:val="21"/>
          <w:szCs w:val="21"/>
        </w:rPr>
        <w:t>op</w:t>
      </w:r>
      <w:r>
        <w:rPr>
          <w:rFonts w:ascii="Georgia" w:eastAsia="Georgia" w:hAnsi="Georgia" w:cs="Georgia"/>
          <w:spacing w:val="1"/>
          <w:sz w:val="21"/>
          <w:szCs w:val="21"/>
        </w:rPr>
        <w:t>e</w:t>
      </w:r>
      <w:r>
        <w:rPr>
          <w:rFonts w:ascii="Georgia" w:eastAsia="Georgia" w:hAnsi="Georgia" w:cs="Georgia"/>
          <w:sz w:val="21"/>
          <w:szCs w:val="21"/>
        </w:rPr>
        <w:t>ns</w:t>
      </w:r>
      <w:r>
        <w:rPr>
          <w:rFonts w:ascii="Georgia" w:eastAsia="Georgia" w:hAnsi="Georgia" w:cs="Georgia"/>
          <w:spacing w:val="1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1"/>
          <w:szCs w:val="21"/>
        </w:rPr>
        <w:t>wh</w:t>
      </w:r>
      <w:r>
        <w:rPr>
          <w:rFonts w:ascii="Georgia" w:eastAsia="Georgia" w:hAnsi="Georgia" w:cs="Georgia"/>
          <w:spacing w:val="-2"/>
          <w:sz w:val="21"/>
          <w:szCs w:val="21"/>
        </w:rPr>
        <w:t>i</w:t>
      </w:r>
      <w:r>
        <w:rPr>
          <w:rFonts w:ascii="Georgia" w:eastAsia="Georgia" w:hAnsi="Georgia" w:cs="Georgia"/>
          <w:sz w:val="21"/>
          <w:szCs w:val="21"/>
        </w:rPr>
        <w:t>ch</w:t>
      </w:r>
      <w:r>
        <w:rPr>
          <w:rFonts w:ascii="Georgia" w:eastAsia="Georgia" w:hAnsi="Georgia" w:cs="Georgia"/>
          <w:spacing w:val="1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1"/>
          <w:szCs w:val="21"/>
        </w:rPr>
        <w:t>sh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>ws</w:t>
      </w:r>
      <w:r>
        <w:rPr>
          <w:rFonts w:ascii="Georgia" w:eastAsia="Georgia" w:hAnsi="Georgia" w:cs="Georgia"/>
          <w:spacing w:val="1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t</w:t>
      </w:r>
      <w:r>
        <w:rPr>
          <w:rFonts w:ascii="Georgia" w:eastAsia="Georgia" w:hAnsi="Georgia" w:cs="Georgia"/>
          <w:sz w:val="21"/>
          <w:szCs w:val="21"/>
        </w:rPr>
        <w:t xml:space="preserve">he </w:t>
      </w:r>
      <w:r>
        <w:rPr>
          <w:rFonts w:ascii="Georgia" w:eastAsia="Georgia" w:hAnsi="Georgia" w:cs="Georgia"/>
          <w:spacing w:val="1"/>
          <w:sz w:val="21"/>
          <w:szCs w:val="21"/>
        </w:rPr>
        <w:t>M</w:t>
      </w:r>
      <w:r>
        <w:rPr>
          <w:rFonts w:ascii="Georgia" w:eastAsia="Georgia" w:hAnsi="Georgia" w:cs="Georgia"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spacing w:val="1"/>
          <w:sz w:val="21"/>
          <w:szCs w:val="21"/>
        </w:rPr>
        <w:t>i</w:t>
      </w:r>
      <w:r>
        <w:rPr>
          <w:rFonts w:ascii="Georgia" w:eastAsia="Georgia" w:hAnsi="Georgia" w:cs="Georgia"/>
          <w:sz w:val="21"/>
          <w:szCs w:val="21"/>
        </w:rPr>
        <w:t>n</w:t>
      </w:r>
      <w:r>
        <w:rPr>
          <w:rFonts w:ascii="Georgia" w:eastAsia="Georgia" w:hAnsi="Georgia" w:cs="Georgia"/>
          <w:spacing w:val="1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3"/>
          <w:sz w:val="21"/>
          <w:szCs w:val="21"/>
        </w:rPr>
        <w:t>I</w:t>
      </w:r>
      <w:r>
        <w:rPr>
          <w:rFonts w:ascii="Georgia" w:eastAsia="Georgia" w:hAnsi="Georgia" w:cs="Georgia"/>
          <w:spacing w:val="1"/>
          <w:sz w:val="21"/>
          <w:szCs w:val="21"/>
        </w:rPr>
        <w:t>m</w:t>
      </w:r>
      <w:r>
        <w:rPr>
          <w:rFonts w:ascii="Georgia" w:eastAsia="Georgia" w:hAnsi="Georgia" w:cs="Georgia"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spacing w:val="-2"/>
          <w:sz w:val="21"/>
          <w:szCs w:val="21"/>
        </w:rPr>
        <w:t>g</w:t>
      </w:r>
      <w:r>
        <w:rPr>
          <w:rFonts w:ascii="Georgia" w:eastAsia="Georgia" w:hAnsi="Georgia" w:cs="Georgia"/>
          <w:sz w:val="21"/>
          <w:szCs w:val="21"/>
        </w:rPr>
        <w:t xml:space="preserve">e </w:t>
      </w:r>
      <w:r>
        <w:rPr>
          <w:rFonts w:ascii="Georgia" w:eastAsia="Georgia" w:hAnsi="Georgia" w:cs="Georgia"/>
          <w:spacing w:val="1"/>
          <w:sz w:val="21"/>
          <w:szCs w:val="21"/>
        </w:rPr>
        <w:t>di</w:t>
      </w:r>
      <w:r>
        <w:rPr>
          <w:rFonts w:ascii="Georgia" w:eastAsia="Georgia" w:hAnsi="Georgia" w:cs="Georgia"/>
          <w:sz w:val="21"/>
          <w:szCs w:val="21"/>
        </w:rPr>
        <w:t>s</w:t>
      </w:r>
      <w:r>
        <w:rPr>
          <w:rFonts w:ascii="Georgia" w:eastAsia="Georgia" w:hAnsi="Georgia" w:cs="Georgia"/>
          <w:spacing w:val="-1"/>
          <w:sz w:val="21"/>
          <w:szCs w:val="21"/>
        </w:rPr>
        <w:t>p</w:t>
      </w:r>
      <w:r>
        <w:rPr>
          <w:rFonts w:ascii="Georgia" w:eastAsia="Georgia" w:hAnsi="Georgia" w:cs="Georgia"/>
          <w:sz w:val="21"/>
          <w:szCs w:val="21"/>
        </w:rPr>
        <w:t>l</w:t>
      </w:r>
      <w:r>
        <w:rPr>
          <w:rFonts w:ascii="Georgia" w:eastAsia="Georgia" w:hAnsi="Georgia" w:cs="Georgia"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sz w:val="21"/>
          <w:szCs w:val="21"/>
        </w:rPr>
        <w:t>y</w:t>
      </w:r>
      <w:r>
        <w:rPr>
          <w:rFonts w:ascii="Georgia" w:eastAsia="Georgia" w:hAnsi="Georgia" w:cs="Georgia"/>
          <w:spacing w:val="9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2"/>
          <w:sz w:val="21"/>
          <w:szCs w:val="21"/>
        </w:rPr>
        <w:t>n</w:t>
      </w:r>
      <w:r>
        <w:rPr>
          <w:rFonts w:ascii="Georgia" w:eastAsia="Georgia" w:hAnsi="Georgia" w:cs="Georgia"/>
          <w:spacing w:val="-1"/>
          <w:sz w:val="21"/>
          <w:szCs w:val="21"/>
        </w:rPr>
        <w:t>u</w:t>
      </w:r>
      <w:r>
        <w:rPr>
          <w:rFonts w:ascii="Georgia" w:eastAsia="Georgia" w:hAnsi="Georgia" w:cs="Georgia"/>
          <w:spacing w:val="1"/>
          <w:sz w:val="21"/>
          <w:szCs w:val="21"/>
        </w:rPr>
        <w:t>m</w:t>
      </w:r>
      <w:r>
        <w:rPr>
          <w:rFonts w:ascii="Georgia" w:eastAsia="Georgia" w:hAnsi="Georgia" w:cs="Georgia"/>
          <w:spacing w:val="-1"/>
          <w:sz w:val="21"/>
          <w:szCs w:val="21"/>
        </w:rPr>
        <w:t>be</w:t>
      </w:r>
      <w:r>
        <w:rPr>
          <w:rFonts w:ascii="Georgia" w:eastAsia="Georgia" w:hAnsi="Georgia" w:cs="Georgia"/>
          <w:sz w:val="21"/>
          <w:szCs w:val="21"/>
        </w:rPr>
        <w:t>r,</w:t>
      </w:r>
      <w:r>
        <w:rPr>
          <w:rFonts w:ascii="Georgia" w:eastAsia="Georgia" w:hAnsi="Georgia" w:cs="Georgia"/>
          <w:spacing w:val="10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2"/>
          <w:sz w:val="21"/>
          <w:szCs w:val="21"/>
        </w:rPr>
        <w:t>c</w:t>
      </w:r>
      <w:r>
        <w:rPr>
          <w:rFonts w:ascii="Georgia" w:eastAsia="Georgia" w:hAnsi="Georgia" w:cs="Georgia"/>
          <w:spacing w:val="1"/>
          <w:sz w:val="21"/>
          <w:szCs w:val="21"/>
        </w:rPr>
        <w:t>u</w:t>
      </w:r>
      <w:r>
        <w:rPr>
          <w:rFonts w:ascii="Georgia" w:eastAsia="Georgia" w:hAnsi="Georgia" w:cs="Georgia"/>
          <w:sz w:val="21"/>
          <w:szCs w:val="21"/>
        </w:rPr>
        <w:t>rs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>r</w:t>
      </w:r>
      <w:r>
        <w:rPr>
          <w:rFonts w:ascii="Georgia" w:eastAsia="Georgia" w:hAnsi="Georgia" w:cs="Georgia"/>
          <w:spacing w:val="9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3"/>
          <w:sz w:val="21"/>
          <w:szCs w:val="21"/>
        </w:rPr>
        <w:t>p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>s</w:t>
      </w:r>
      <w:r>
        <w:rPr>
          <w:rFonts w:ascii="Georgia" w:eastAsia="Georgia" w:hAnsi="Georgia" w:cs="Georgia"/>
          <w:spacing w:val="1"/>
          <w:sz w:val="21"/>
          <w:szCs w:val="21"/>
        </w:rPr>
        <w:t>i</w:t>
      </w:r>
      <w:r>
        <w:rPr>
          <w:rFonts w:ascii="Georgia" w:eastAsia="Georgia" w:hAnsi="Georgia" w:cs="Georgia"/>
          <w:spacing w:val="-1"/>
          <w:sz w:val="21"/>
          <w:szCs w:val="21"/>
        </w:rPr>
        <w:t>t</w:t>
      </w:r>
      <w:r>
        <w:rPr>
          <w:rFonts w:ascii="Georgia" w:eastAsia="Georgia" w:hAnsi="Georgia" w:cs="Georgia"/>
          <w:spacing w:val="1"/>
          <w:sz w:val="21"/>
          <w:szCs w:val="21"/>
        </w:rPr>
        <w:t>i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>n,</w:t>
      </w:r>
      <w:r>
        <w:rPr>
          <w:rFonts w:ascii="Georgia" w:eastAsia="Georgia" w:hAnsi="Georgia" w:cs="Georgia"/>
          <w:spacing w:val="10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1"/>
          <w:szCs w:val="21"/>
        </w:rPr>
        <w:t>sc</w:t>
      </w:r>
      <w:r>
        <w:rPr>
          <w:rFonts w:ascii="Georgia" w:eastAsia="Georgia" w:hAnsi="Georgia" w:cs="Georgia"/>
          <w:spacing w:val="-2"/>
          <w:sz w:val="21"/>
          <w:szCs w:val="21"/>
        </w:rPr>
        <w:t>r</w:t>
      </w:r>
      <w:r>
        <w:rPr>
          <w:rFonts w:ascii="Georgia" w:eastAsia="Georgia" w:hAnsi="Georgia" w:cs="Georgia"/>
          <w:spacing w:val="-1"/>
          <w:sz w:val="21"/>
          <w:szCs w:val="21"/>
        </w:rPr>
        <w:t>e</w:t>
      </w:r>
      <w:r>
        <w:rPr>
          <w:rFonts w:ascii="Georgia" w:eastAsia="Georgia" w:hAnsi="Georgia" w:cs="Georgia"/>
          <w:spacing w:val="1"/>
          <w:sz w:val="21"/>
          <w:szCs w:val="21"/>
        </w:rPr>
        <w:t>e</w:t>
      </w:r>
      <w:r>
        <w:rPr>
          <w:rFonts w:ascii="Georgia" w:eastAsia="Georgia" w:hAnsi="Georgia" w:cs="Georgia"/>
          <w:sz w:val="21"/>
          <w:szCs w:val="21"/>
        </w:rPr>
        <w:t>n</w:t>
      </w:r>
      <w:r>
        <w:rPr>
          <w:rFonts w:ascii="Georgia" w:eastAsia="Georgia" w:hAnsi="Georgia" w:cs="Georgia"/>
          <w:spacing w:val="9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1"/>
          <w:sz w:val="21"/>
          <w:szCs w:val="21"/>
        </w:rPr>
        <w:t>v</w:t>
      </w:r>
      <w:r>
        <w:rPr>
          <w:rFonts w:ascii="Georgia" w:eastAsia="Georgia" w:hAnsi="Georgia" w:cs="Georgia"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spacing w:val="-3"/>
          <w:sz w:val="21"/>
          <w:szCs w:val="21"/>
        </w:rPr>
        <w:t>l</w:t>
      </w:r>
      <w:r>
        <w:rPr>
          <w:rFonts w:ascii="Georgia" w:eastAsia="Georgia" w:hAnsi="Georgia" w:cs="Georgia"/>
          <w:spacing w:val="-1"/>
          <w:sz w:val="21"/>
          <w:szCs w:val="21"/>
        </w:rPr>
        <w:t>u</w:t>
      </w:r>
      <w:r>
        <w:rPr>
          <w:rFonts w:ascii="Georgia" w:eastAsia="Georgia" w:hAnsi="Georgia" w:cs="Georgia"/>
          <w:sz w:val="21"/>
          <w:szCs w:val="21"/>
        </w:rPr>
        <w:t>e</w:t>
      </w:r>
      <w:r>
        <w:rPr>
          <w:rFonts w:ascii="Georgia" w:eastAsia="Georgia" w:hAnsi="Georgia" w:cs="Georgia"/>
          <w:spacing w:val="10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1"/>
          <w:szCs w:val="21"/>
        </w:rPr>
        <w:t>(</w:t>
      </w:r>
      <w:r>
        <w:rPr>
          <w:rFonts w:ascii="Georgia" w:eastAsia="Georgia" w:hAnsi="Georgia" w:cs="Georgia"/>
          <w:spacing w:val="-2"/>
          <w:sz w:val="21"/>
          <w:szCs w:val="21"/>
        </w:rPr>
        <w:t>RG</w:t>
      </w:r>
      <w:r>
        <w:rPr>
          <w:rFonts w:ascii="Georgia" w:eastAsia="Georgia" w:hAnsi="Georgia" w:cs="Georgia"/>
          <w:sz w:val="21"/>
          <w:szCs w:val="21"/>
        </w:rPr>
        <w:t>B</w:t>
      </w:r>
      <w:r>
        <w:rPr>
          <w:rFonts w:ascii="Georgia" w:eastAsia="Georgia" w:hAnsi="Georgia" w:cs="Georgia"/>
          <w:spacing w:val="11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1"/>
          <w:szCs w:val="21"/>
        </w:rPr>
        <w:t>c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>l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pacing w:val="1"/>
          <w:sz w:val="21"/>
          <w:szCs w:val="21"/>
        </w:rPr>
        <w:t>u</w:t>
      </w:r>
      <w:r>
        <w:rPr>
          <w:rFonts w:ascii="Georgia" w:eastAsia="Georgia" w:hAnsi="Georgia" w:cs="Georgia"/>
          <w:sz w:val="21"/>
          <w:szCs w:val="21"/>
        </w:rPr>
        <w:t>r</w:t>
      </w:r>
      <w:r>
        <w:rPr>
          <w:rFonts w:ascii="Georgia" w:eastAsia="Georgia" w:hAnsi="Georgia" w:cs="Georgia"/>
          <w:spacing w:val="-2"/>
          <w:sz w:val="21"/>
          <w:szCs w:val="21"/>
        </w:rPr>
        <w:t>)</w:t>
      </w:r>
      <w:r>
        <w:rPr>
          <w:rFonts w:ascii="Georgia" w:eastAsia="Georgia" w:hAnsi="Georgia" w:cs="Georgia"/>
          <w:sz w:val="21"/>
          <w:szCs w:val="21"/>
        </w:rPr>
        <w:t>,</w:t>
      </w:r>
      <w:r>
        <w:rPr>
          <w:rFonts w:ascii="Georgia" w:eastAsia="Georgia" w:hAnsi="Georgia" w:cs="Georgia"/>
          <w:spacing w:val="10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spacing w:val="-2"/>
          <w:sz w:val="21"/>
          <w:szCs w:val="21"/>
        </w:rPr>
        <w:t>n</w:t>
      </w:r>
      <w:r>
        <w:rPr>
          <w:rFonts w:ascii="Georgia" w:eastAsia="Georgia" w:hAnsi="Georgia" w:cs="Georgia"/>
          <w:sz w:val="21"/>
          <w:szCs w:val="21"/>
        </w:rPr>
        <w:t>d</w:t>
      </w:r>
      <w:r>
        <w:rPr>
          <w:rFonts w:ascii="Georgia" w:eastAsia="Georgia" w:hAnsi="Georgia" w:cs="Georgia"/>
          <w:spacing w:val="10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t</w:t>
      </w:r>
      <w:r>
        <w:rPr>
          <w:rFonts w:ascii="Georgia" w:eastAsia="Georgia" w:hAnsi="Georgia" w:cs="Georgia"/>
          <w:sz w:val="21"/>
          <w:szCs w:val="21"/>
        </w:rPr>
        <w:t>he</w:t>
      </w:r>
      <w:r>
        <w:rPr>
          <w:rFonts w:ascii="Georgia" w:eastAsia="Georgia" w:hAnsi="Georgia" w:cs="Georgia"/>
          <w:spacing w:val="11"/>
          <w:sz w:val="21"/>
          <w:szCs w:val="21"/>
        </w:rPr>
        <w:t xml:space="preserve"> </w:t>
      </w:r>
      <w:r>
        <w:rPr>
          <w:rFonts w:ascii="Georgia" w:eastAsia="Georgia" w:hAnsi="Georgia" w:cs="Georgia"/>
          <w:b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b/>
          <w:spacing w:val="1"/>
          <w:sz w:val="21"/>
          <w:szCs w:val="21"/>
        </w:rPr>
        <w:t>c</w:t>
      </w:r>
      <w:r>
        <w:rPr>
          <w:rFonts w:ascii="Georgia" w:eastAsia="Georgia" w:hAnsi="Georgia" w:cs="Georgia"/>
          <w:b/>
          <w:spacing w:val="-2"/>
          <w:sz w:val="21"/>
          <w:szCs w:val="21"/>
        </w:rPr>
        <w:t>t</w:t>
      </w:r>
      <w:r>
        <w:rPr>
          <w:rFonts w:ascii="Georgia" w:eastAsia="Georgia" w:hAnsi="Georgia" w:cs="Georgia"/>
          <w:b/>
          <w:spacing w:val="1"/>
          <w:sz w:val="21"/>
          <w:szCs w:val="21"/>
        </w:rPr>
        <w:t>u</w:t>
      </w:r>
      <w:r>
        <w:rPr>
          <w:rFonts w:ascii="Georgia" w:eastAsia="Georgia" w:hAnsi="Georgia" w:cs="Georgia"/>
          <w:b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b/>
          <w:sz w:val="21"/>
          <w:szCs w:val="21"/>
        </w:rPr>
        <w:t>l</w:t>
      </w:r>
      <w:r>
        <w:rPr>
          <w:rFonts w:ascii="Georgia" w:eastAsia="Georgia" w:hAnsi="Georgia" w:cs="Georgia"/>
          <w:b/>
          <w:spacing w:val="18"/>
          <w:sz w:val="21"/>
          <w:szCs w:val="21"/>
        </w:rPr>
        <w:t xml:space="preserve"> </w:t>
      </w:r>
      <w:r>
        <w:rPr>
          <w:rFonts w:ascii="Georgia" w:eastAsia="Georgia" w:hAnsi="Georgia" w:cs="Georgia"/>
          <w:b/>
          <w:spacing w:val="-1"/>
          <w:sz w:val="21"/>
          <w:szCs w:val="21"/>
        </w:rPr>
        <w:t>da</w:t>
      </w:r>
      <w:r>
        <w:rPr>
          <w:rFonts w:ascii="Georgia" w:eastAsia="Georgia" w:hAnsi="Georgia" w:cs="Georgia"/>
          <w:b/>
          <w:sz w:val="21"/>
          <w:szCs w:val="21"/>
        </w:rPr>
        <w:t>ta</w:t>
      </w:r>
      <w:r>
        <w:rPr>
          <w:rFonts w:ascii="Georgia" w:eastAsia="Georgia" w:hAnsi="Georgia" w:cs="Georgia"/>
          <w:b/>
          <w:spacing w:val="20"/>
          <w:sz w:val="21"/>
          <w:szCs w:val="21"/>
        </w:rPr>
        <w:t xml:space="preserve"> </w:t>
      </w:r>
      <w:r>
        <w:rPr>
          <w:rFonts w:ascii="Georgia" w:eastAsia="Georgia" w:hAnsi="Georgia" w:cs="Georgia"/>
          <w:b/>
          <w:sz w:val="21"/>
          <w:szCs w:val="21"/>
        </w:rPr>
        <w:t>v</w:t>
      </w:r>
      <w:r>
        <w:rPr>
          <w:rFonts w:ascii="Georgia" w:eastAsia="Georgia" w:hAnsi="Georgia" w:cs="Georgia"/>
          <w:b/>
          <w:spacing w:val="-1"/>
          <w:sz w:val="21"/>
          <w:szCs w:val="21"/>
        </w:rPr>
        <w:t>al</w:t>
      </w:r>
      <w:r>
        <w:rPr>
          <w:rFonts w:ascii="Georgia" w:eastAsia="Georgia" w:hAnsi="Georgia" w:cs="Georgia"/>
          <w:b/>
          <w:spacing w:val="1"/>
          <w:sz w:val="21"/>
          <w:szCs w:val="21"/>
        </w:rPr>
        <w:t>u</w:t>
      </w:r>
      <w:r>
        <w:rPr>
          <w:rFonts w:ascii="Georgia" w:eastAsia="Georgia" w:hAnsi="Georgia" w:cs="Georgia"/>
          <w:b/>
          <w:sz w:val="21"/>
          <w:szCs w:val="21"/>
        </w:rPr>
        <w:t xml:space="preserve">e 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>f</w:t>
      </w:r>
      <w:r>
        <w:rPr>
          <w:rFonts w:ascii="Georgia" w:eastAsia="Georgia" w:hAnsi="Georgia" w:cs="Georgia"/>
          <w:spacing w:val="4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t</w:t>
      </w:r>
      <w:r>
        <w:rPr>
          <w:rFonts w:ascii="Georgia" w:eastAsia="Georgia" w:hAnsi="Georgia" w:cs="Georgia"/>
          <w:sz w:val="21"/>
          <w:szCs w:val="21"/>
        </w:rPr>
        <w:t>he</w:t>
      </w:r>
      <w:r>
        <w:rPr>
          <w:rFonts w:ascii="Georgia" w:eastAsia="Georgia" w:hAnsi="Georgia" w:cs="Georgia"/>
          <w:spacing w:val="4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p</w:t>
      </w:r>
      <w:r>
        <w:rPr>
          <w:rFonts w:ascii="Georgia" w:eastAsia="Georgia" w:hAnsi="Georgia" w:cs="Georgia"/>
          <w:spacing w:val="1"/>
          <w:sz w:val="21"/>
          <w:szCs w:val="21"/>
        </w:rPr>
        <w:t>i</w:t>
      </w:r>
      <w:r>
        <w:rPr>
          <w:rFonts w:ascii="Georgia" w:eastAsia="Georgia" w:hAnsi="Georgia" w:cs="Georgia"/>
          <w:spacing w:val="-3"/>
          <w:sz w:val="21"/>
          <w:szCs w:val="21"/>
        </w:rPr>
        <w:t>x</w:t>
      </w:r>
      <w:r>
        <w:rPr>
          <w:rFonts w:ascii="Georgia" w:eastAsia="Georgia" w:hAnsi="Georgia" w:cs="Georgia"/>
          <w:spacing w:val="1"/>
          <w:sz w:val="21"/>
          <w:szCs w:val="21"/>
        </w:rPr>
        <w:t>e</w:t>
      </w:r>
      <w:r>
        <w:rPr>
          <w:rFonts w:ascii="Georgia" w:eastAsia="Georgia" w:hAnsi="Georgia" w:cs="Georgia"/>
          <w:sz w:val="21"/>
          <w:szCs w:val="21"/>
        </w:rPr>
        <w:t xml:space="preserve">l </w:t>
      </w:r>
      <w:r>
        <w:rPr>
          <w:rFonts w:ascii="Georgia" w:eastAsia="Georgia" w:hAnsi="Georgia" w:cs="Georgia"/>
          <w:spacing w:val="1"/>
          <w:sz w:val="21"/>
          <w:szCs w:val="21"/>
        </w:rPr>
        <w:t>u</w:t>
      </w:r>
      <w:r>
        <w:rPr>
          <w:rFonts w:ascii="Georgia" w:eastAsia="Georgia" w:hAnsi="Georgia" w:cs="Georgia"/>
          <w:spacing w:val="-2"/>
          <w:sz w:val="21"/>
          <w:szCs w:val="21"/>
        </w:rPr>
        <w:t>n</w:t>
      </w:r>
      <w:r>
        <w:rPr>
          <w:rFonts w:ascii="Georgia" w:eastAsia="Georgia" w:hAnsi="Georgia" w:cs="Georgia"/>
          <w:spacing w:val="1"/>
          <w:sz w:val="21"/>
          <w:szCs w:val="21"/>
        </w:rPr>
        <w:t>de</w:t>
      </w:r>
      <w:r>
        <w:rPr>
          <w:rFonts w:ascii="Georgia" w:eastAsia="Georgia" w:hAnsi="Georgia" w:cs="Georgia"/>
          <w:spacing w:val="-2"/>
          <w:sz w:val="21"/>
          <w:szCs w:val="21"/>
        </w:rPr>
        <w:t>r</w:t>
      </w:r>
      <w:r>
        <w:rPr>
          <w:rFonts w:ascii="Georgia" w:eastAsia="Georgia" w:hAnsi="Georgia" w:cs="Georgia"/>
          <w:sz w:val="21"/>
          <w:szCs w:val="21"/>
        </w:rPr>
        <w:t>n</w:t>
      </w:r>
      <w:r>
        <w:rPr>
          <w:rFonts w:ascii="Georgia" w:eastAsia="Georgia" w:hAnsi="Georgia" w:cs="Georgia"/>
          <w:spacing w:val="1"/>
          <w:sz w:val="21"/>
          <w:szCs w:val="21"/>
        </w:rPr>
        <w:t>e</w:t>
      </w:r>
      <w:r>
        <w:rPr>
          <w:rFonts w:ascii="Georgia" w:eastAsia="Georgia" w:hAnsi="Georgia" w:cs="Georgia"/>
          <w:spacing w:val="-1"/>
          <w:sz w:val="21"/>
          <w:szCs w:val="21"/>
        </w:rPr>
        <w:t>at</w:t>
      </w:r>
      <w:r>
        <w:rPr>
          <w:rFonts w:ascii="Georgia" w:eastAsia="Georgia" w:hAnsi="Georgia" w:cs="Georgia"/>
          <w:sz w:val="21"/>
          <w:szCs w:val="21"/>
        </w:rPr>
        <w:t>h</w:t>
      </w:r>
      <w:r>
        <w:rPr>
          <w:rFonts w:ascii="Georgia" w:eastAsia="Georgia" w:hAnsi="Georgia" w:cs="Georgia"/>
          <w:spacing w:val="3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3"/>
          <w:sz w:val="21"/>
          <w:szCs w:val="21"/>
        </w:rPr>
        <w:t>t</w:t>
      </w:r>
      <w:r>
        <w:rPr>
          <w:rFonts w:ascii="Georgia" w:eastAsia="Georgia" w:hAnsi="Georgia" w:cs="Georgia"/>
          <w:sz w:val="21"/>
          <w:szCs w:val="21"/>
        </w:rPr>
        <w:t>he</w:t>
      </w:r>
      <w:r>
        <w:rPr>
          <w:rFonts w:ascii="Georgia" w:eastAsia="Georgia" w:hAnsi="Georgia" w:cs="Georgia"/>
          <w:spacing w:val="4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1"/>
          <w:szCs w:val="21"/>
        </w:rPr>
        <w:t>cr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>ssh</w:t>
      </w:r>
      <w:r>
        <w:rPr>
          <w:rFonts w:ascii="Georgia" w:eastAsia="Georgia" w:hAnsi="Georgia" w:cs="Georgia"/>
          <w:spacing w:val="-3"/>
          <w:sz w:val="21"/>
          <w:szCs w:val="21"/>
        </w:rPr>
        <w:t>a</w:t>
      </w:r>
      <w:r>
        <w:rPr>
          <w:rFonts w:ascii="Georgia" w:eastAsia="Georgia" w:hAnsi="Georgia" w:cs="Georgia"/>
          <w:spacing w:val="1"/>
          <w:sz w:val="21"/>
          <w:szCs w:val="21"/>
        </w:rPr>
        <w:t>i</w:t>
      </w:r>
      <w:r>
        <w:rPr>
          <w:rFonts w:ascii="Georgia" w:eastAsia="Georgia" w:hAnsi="Georgia" w:cs="Georgia"/>
          <w:sz w:val="21"/>
          <w:szCs w:val="21"/>
        </w:rPr>
        <w:t>r</w:t>
      </w:r>
      <w:r>
        <w:rPr>
          <w:rFonts w:ascii="Georgia" w:eastAsia="Georgia" w:hAnsi="Georgia" w:cs="Georgia"/>
          <w:spacing w:val="3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2"/>
          <w:sz w:val="21"/>
          <w:szCs w:val="21"/>
        </w:rPr>
        <w:t>c</w:t>
      </w:r>
      <w:r>
        <w:rPr>
          <w:rFonts w:ascii="Georgia" w:eastAsia="Georgia" w:hAnsi="Georgia" w:cs="Georgia"/>
          <w:spacing w:val="1"/>
          <w:sz w:val="21"/>
          <w:szCs w:val="21"/>
        </w:rPr>
        <w:t>u</w:t>
      </w:r>
      <w:r>
        <w:rPr>
          <w:rFonts w:ascii="Georgia" w:eastAsia="Georgia" w:hAnsi="Georgia" w:cs="Georgia"/>
          <w:sz w:val="21"/>
          <w:szCs w:val="21"/>
        </w:rPr>
        <w:t>rs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pacing w:val="-2"/>
          <w:sz w:val="21"/>
          <w:szCs w:val="21"/>
        </w:rPr>
        <w:t>r</w:t>
      </w:r>
      <w:r>
        <w:rPr>
          <w:rFonts w:ascii="Georgia" w:eastAsia="Georgia" w:hAnsi="Georgia" w:cs="Georgia"/>
          <w:sz w:val="21"/>
          <w:szCs w:val="21"/>
        </w:rPr>
        <w:t>.</w:t>
      </w:r>
      <w:r>
        <w:rPr>
          <w:rFonts w:ascii="Georgia" w:eastAsia="Georgia" w:hAnsi="Georgia" w:cs="Georgia"/>
          <w:spacing w:val="4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1"/>
          <w:szCs w:val="21"/>
        </w:rPr>
        <w:t>Y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>u</w:t>
      </w:r>
      <w:r>
        <w:rPr>
          <w:rFonts w:ascii="Georgia" w:eastAsia="Georgia" w:hAnsi="Georgia" w:cs="Georgia"/>
          <w:spacing w:val="2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1"/>
          <w:sz w:val="21"/>
          <w:szCs w:val="21"/>
        </w:rPr>
        <w:t>c</w:t>
      </w:r>
      <w:r>
        <w:rPr>
          <w:rFonts w:ascii="Georgia" w:eastAsia="Georgia" w:hAnsi="Georgia" w:cs="Georgia"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sz w:val="21"/>
          <w:szCs w:val="21"/>
        </w:rPr>
        <w:t>n</w:t>
      </w:r>
      <w:r>
        <w:rPr>
          <w:rFonts w:ascii="Georgia" w:eastAsia="Georgia" w:hAnsi="Georgia" w:cs="Georgia"/>
          <w:spacing w:val="3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1"/>
          <w:sz w:val="21"/>
          <w:szCs w:val="21"/>
        </w:rPr>
        <w:t>m</w:t>
      </w:r>
      <w:r>
        <w:rPr>
          <w:rFonts w:ascii="Georgia" w:eastAsia="Georgia" w:hAnsi="Georgia" w:cs="Georgia"/>
          <w:spacing w:val="-4"/>
          <w:sz w:val="21"/>
          <w:szCs w:val="21"/>
        </w:rPr>
        <w:t>o</w:t>
      </w:r>
      <w:r>
        <w:rPr>
          <w:rFonts w:ascii="Georgia" w:eastAsia="Georgia" w:hAnsi="Georgia" w:cs="Georgia"/>
          <w:spacing w:val="-1"/>
          <w:sz w:val="21"/>
          <w:szCs w:val="21"/>
        </w:rPr>
        <w:t>v</w:t>
      </w:r>
      <w:r>
        <w:rPr>
          <w:rFonts w:ascii="Georgia" w:eastAsia="Georgia" w:hAnsi="Georgia" w:cs="Georgia"/>
          <w:sz w:val="21"/>
          <w:szCs w:val="21"/>
        </w:rPr>
        <w:t>e</w:t>
      </w:r>
      <w:r>
        <w:rPr>
          <w:rFonts w:ascii="Georgia" w:eastAsia="Georgia" w:hAnsi="Georgia" w:cs="Georgia"/>
          <w:spacing w:val="4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t</w:t>
      </w:r>
      <w:r>
        <w:rPr>
          <w:rFonts w:ascii="Georgia" w:eastAsia="Georgia" w:hAnsi="Georgia" w:cs="Georgia"/>
          <w:sz w:val="21"/>
          <w:szCs w:val="21"/>
        </w:rPr>
        <w:t>he</w:t>
      </w:r>
      <w:r>
        <w:rPr>
          <w:rFonts w:ascii="Georgia" w:eastAsia="Georgia" w:hAnsi="Georgia" w:cs="Georgia"/>
          <w:spacing w:val="4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I</w:t>
      </w:r>
      <w:r>
        <w:rPr>
          <w:rFonts w:ascii="Georgia" w:eastAsia="Georgia" w:hAnsi="Georgia" w:cs="Georgia"/>
          <w:sz w:val="21"/>
          <w:szCs w:val="21"/>
        </w:rPr>
        <w:t>n</w:t>
      </w:r>
      <w:r>
        <w:rPr>
          <w:rFonts w:ascii="Georgia" w:eastAsia="Georgia" w:hAnsi="Georgia" w:cs="Georgia"/>
          <w:spacing w:val="-3"/>
          <w:sz w:val="21"/>
          <w:szCs w:val="21"/>
        </w:rPr>
        <w:t>q</w:t>
      </w:r>
      <w:r>
        <w:rPr>
          <w:rFonts w:ascii="Georgia" w:eastAsia="Georgia" w:hAnsi="Georgia" w:cs="Georgia"/>
          <w:spacing w:val="1"/>
          <w:sz w:val="21"/>
          <w:szCs w:val="21"/>
        </w:rPr>
        <w:t>u</w:t>
      </w:r>
      <w:r>
        <w:rPr>
          <w:rFonts w:ascii="Georgia" w:eastAsia="Georgia" w:hAnsi="Georgia" w:cs="Georgia"/>
          <w:spacing w:val="-2"/>
          <w:sz w:val="21"/>
          <w:szCs w:val="21"/>
        </w:rPr>
        <w:t>i</w:t>
      </w:r>
      <w:r>
        <w:rPr>
          <w:rFonts w:ascii="Georgia" w:eastAsia="Georgia" w:hAnsi="Georgia" w:cs="Georgia"/>
          <w:sz w:val="21"/>
          <w:szCs w:val="21"/>
        </w:rPr>
        <w:t>re</w:t>
      </w:r>
      <w:r>
        <w:rPr>
          <w:rFonts w:ascii="Georgia" w:eastAsia="Georgia" w:hAnsi="Georgia" w:cs="Georgia"/>
          <w:spacing w:val="2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Cu</w:t>
      </w:r>
      <w:r>
        <w:rPr>
          <w:rFonts w:ascii="Georgia" w:eastAsia="Georgia" w:hAnsi="Georgia" w:cs="Georgia"/>
          <w:sz w:val="21"/>
          <w:szCs w:val="21"/>
        </w:rPr>
        <w:t>rs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>r</w:t>
      </w:r>
      <w:r>
        <w:rPr>
          <w:rFonts w:ascii="Georgia" w:eastAsia="Georgia" w:hAnsi="Georgia" w:cs="Georgia"/>
          <w:spacing w:val="3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1"/>
          <w:sz w:val="21"/>
          <w:szCs w:val="21"/>
        </w:rPr>
        <w:t>i</w:t>
      </w:r>
      <w:r>
        <w:rPr>
          <w:rFonts w:ascii="Georgia" w:eastAsia="Georgia" w:hAnsi="Georgia" w:cs="Georgia"/>
          <w:sz w:val="21"/>
          <w:szCs w:val="21"/>
        </w:rPr>
        <w:t>n</w:t>
      </w:r>
      <w:r>
        <w:rPr>
          <w:rFonts w:ascii="Georgia" w:eastAsia="Georgia" w:hAnsi="Georgia" w:cs="Georgia"/>
          <w:spacing w:val="3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1"/>
          <w:sz w:val="21"/>
          <w:szCs w:val="21"/>
        </w:rPr>
        <w:t>t</w:t>
      </w:r>
      <w:r>
        <w:rPr>
          <w:rFonts w:ascii="Georgia" w:eastAsia="Georgia" w:hAnsi="Georgia" w:cs="Georgia"/>
          <w:spacing w:val="-3"/>
          <w:sz w:val="21"/>
          <w:szCs w:val="21"/>
        </w:rPr>
        <w:t>h</w:t>
      </w:r>
      <w:r>
        <w:rPr>
          <w:rFonts w:ascii="Georgia" w:eastAsia="Georgia" w:hAnsi="Georgia" w:cs="Georgia"/>
          <w:sz w:val="21"/>
          <w:szCs w:val="21"/>
        </w:rPr>
        <w:t xml:space="preserve">e </w:t>
      </w:r>
      <w:r>
        <w:rPr>
          <w:rFonts w:ascii="Georgia" w:eastAsia="Georgia" w:hAnsi="Georgia" w:cs="Georgia"/>
          <w:spacing w:val="1"/>
          <w:sz w:val="21"/>
          <w:szCs w:val="21"/>
        </w:rPr>
        <w:t>V</w:t>
      </w:r>
      <w:r>
        <w:rPr>
          <w:rFonts w:ascii="Georgia" w:eastAsia="Georgia" w:hAnsi="Georgia" w:cs="Georgia"/>
          <w:spacing w:val="-2"/>
          <w:sz w:val="21"/>
          <w:szCs w:val="21"/>
        </w:rPr>
        <w:t>i</w:t>
      </w:r>
      <w:r>
        <w:rPr>
          <w:rFonts w:ascii="Georgia" w:eastAsia="Georgia" w:hAnsi="Georgia" w:cs="Georgia"/>
          <w:spacing w:val="1"/>
          <w:sz w:val="21"/>
          <w:szCs w:val="21"/>
        </w:rPr>
        <w:t>e</w:t>
      </w:r>
      <w:r>
        <w:rPr>
          <w:rFonts w:ascii="Georgia" w:eastAsia="Georgia" w:hAnsi="Georgia" w:cs="Georgia"/>
          <w:spacing w:val="-2"/>
          <w:sz w:val="21"/>
          <w:szCs w:val="21"/>
        </w:rPr>
        <w:t>w</w:t>
      </w:r>
      <w:r>
        <w:rPr>
          <w:rFonts w:ascii="Georgia" w:eastAsia="Georgia" w:hAnsi="Georgia" w:cs="Georgia"/>
          <w:spacing w:val="1"/>
          <w:sz w:val="21"/>
          <w:szCs w:val="21"/>
        </w:rPr>
        <w:t>e</w:t>
      </w:r>
      <w:r>
        <w:rPr>
          <w:rFonts w:ascii="Georgia" w:eastAsia="Georgia" w:hAnsi="Georgia" w:cs="Georgia"/>
          <w:sz w:val="21"/>
          <w:szCs w:val="21"/>
        </w:rPr>
        <w:t xml:space="preserve">r </w:t>
      </w:r>
      <w:r>
        <w:rPr>
          <w:rFonts w:ascii="Georgia" w:eastAsia="Georgia" w:hAnsi="Georgia" w:cs="Georgia"/>
          <w:spacing w:val="-1"/>
          <w:sz w:val="21"/>
          <w:szCs w:val="21"/>
        </w:rPr>
        <w:t>b</w:t>
      </w:r>
      <w:r>
        <w:rPr>
          <w:rFonts w:ascii="Georgia" w:eastAsia="Georgia" w:hAnsi="Georgia" w:cs="Georgia"/>
          <w:sz w:val="21"/>
          <w:szCs w:val="21"/>
        </w:rPr>
        <w:t>y</w:t>
      </w:r>
      <w:r>
        <w:rPr>
          <w:rFonts w:ascii="Georgia" w:eastAsia="Georgia" w:hAnsi="Georgia" w:cs="Georgia"/>
          <w:spacing w:val="-3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1"/>
          <w:sz w:val="21"/>
          <w:szCs w:val="21"/>
        </w:rPr>
        <w:t>d</w:t>
      </w:r>
      <w:r>
        <w:rPr>
          <w:rFonts w:ascii="Georgia" w:eastAsia="Georgia" w:hAnsi="Georgia" w:cs="Georgia"/>
          <w:sz w:val="21"/>
          <w:szCs w:val="21"/>
        </w:rPr>
        <w:t>r</w:t>
      </w:r>
      <w:r>
        <w:rPr>
          <w:rFonts w:ascii="Georgia" w:eastAsia="Georgia" w:hAnsi="Georgia" w:cs="Georgia"/>
          <w:spacing w:val="-1"/>
          <w:sz w:val="21"/>
          <w:szCs w:val="21"/>
        </w:rPr>
        <w:t>a</w:t>
      </w:r>
      <w:r>
        <w:rPr>
          <w:rFonts w:ascii="Georgia" w:eastAsia="Georgia" w:hAnsi="Georgia" w:cs="Georgia"/>
          <w:sz w:val="21"/>
          <w:szCs w:val="21"/>
        </w:rPr>
        <w:t>g</w:t>
      </w:r>
      <w:r>
        <w:rPr>
          <w:rFonts w:ascii="Georgia" w:eastAsia="Georgia" w:hAnsi="Georgia" w:cs="Georgia"/>
          <w:spacing w:val="-2"/>
          <w:sz w:val="21"/>
          <w:szCs w:val="21"/>
        </w:rPr>
        <w:t>g</w:t>
      </w:r>
      <w:r>
        <w:rPr>
          <w:rFonts w:ascii="Georgia" w:eastAsia="Georgia" w:hAnsi="Georgia" w:cs="Georgia"/>
          <w:spacing w:val="1"/>
          <w:sz w:val="21"/>
          <w:szCs w:val="21"/>
        </w:rPr>
        <w:t>i</w:t>
      </w:r>
      <w:r>
        <w:rPr>
          <w:rFonts w:ascii="Georgia" w:eastAsia="Georgia" w:hAnsi="Georgia" w:cs="Georgia"/>
          <w:spacing w:val="-2"/>
          <w:sz w:val="21"/>
          <w:szCs w:val="21"/>
        </w:rPr>
        <w:t>n</w:t>
      </w:r>
      <w:r>
        <w:rPr>
          <w:rFonts w:ascii="Georgia" w:eastAsia="Georgia" w:hAnsi="Georgia" w:cs="Georgia"/>
          <w:sz w:val="21"/>
          <w:szCs w:val="21"/>
        </w:rPr>
        <w:t xml:space="preserve">g </w:t>
      </w:r>
      <w:r>
        <w:rPr>
          <w:rFonts w:ascii="Georgia" w:eastAsia="Georgia" w:hAnsi="Georgia" w:cs="Georgia"/>
          <w:spacing w:val="-1"/>
          <w:sz w:val="21"/>
          <w:szCs w:val="21"/>
        </w:rPr>
        <w:t>t</w:t>
      </w:r>
      <w:r>
        <w:rPr>
          <w:rFonts w:ascii="Georgia" w:eastAsia="Georgia" w:hAnsi="Georgia" w:cs="Georgia"/>
          <w:sz w:val="21"/>
          <w:szCs w:val="21"/>
        </w:rPr>
        <w:t>he</w:t>
      </w:r>
      <w:r>
        <w:rPr>
          <w:rFonts w:ascii="Georgia" w:eastAsia="Georgia" w:hAnsi="Georgia" w:cs="Georgia"/>
          <w:spacing w:val="1"/>
          <w:sz w:val="21"/>
          <w:szCs w:val="21"/>
        </w:rPr>
        <w:t xml:space="preserve"> </w:t>
      </w:r>
      <w:r>
        <w:rPr>
          <w:rFonts w:ascii="Georgia" w:eastAsia="Georgia" w:hAnsi="Georgia" w:cs="Georgia"/>
          <w:spacing w:val="-2"/>
          <w:sz w:val="21"/>
          <w:szCs w:val="21"/>
        </w:rPr>
        <w:t>w</w:t>
      </w:r>
      <w:r>
        <w:rPr>
          <w:rFonts w:ascii="Georgia" w:eastAsia="Georgia" w:hAnsi="Georgia" w:cs="Georgia"/>
          <w:sz w:val="21"/>
          <w:szCs w:val="21"/>
        </w:rPr>
        <w:t>h</w:t>
      </w:r>
      <w:r>
        <w:rPr>
          <w:rFonts w:ascii="Georgia" w:eastAsia="Georgia" w:hAnsi="Georgia" w:cs="Georgia"/>
          <w:spacing w:val="1"/>
          <w:sz w:val="21"/>
          <w:szCs w:val="21"/>
        </w:rPr>
        <w:t>i</w:t>
      </w:r>
      <w:r>
        <w:rPr>
          <w:rFonts w:ascii="Georgia" w:eastAsia="Georgia" w:hAnsi="Georgia" w:cs="Georgia"/>
          <w:spacing w:val="-1"/>
          <w:sz w:val="21"/>
          <w:szCs w:val="21"/>
        </w:rPr>
        <w:t>t</w:t>
      </w:r>
      <w:r>
        <w:rPr>
          <w:rFonts w:ascii="Georgia" w:eastAsia="Georgia" w:hAnsi="Georgia" w:cs="Georgia"/>
          <w:sz w:val="21"/>
          <w:szCs w:val="21"/>
        </w:rPr>
        <w:t>e</w:t>
      </w:r>
      <w:r>
        <w:rPr>
          <w:rFonts w:ascii="Georgia" w:eastAsia="Georgia" w:hAnsi="Georgia" w:cs="Georgia"/>
          <w:spacing w:val="1"/>
          <w:sz w:val="21"/>
          <w:szCs w:val="21"/>
        </w:rPr>
        <w:t xml:space="preserve"> </w:t>
      </w:r>
      <w:r>
        <w:rPr>
          <w:rFonts w:ascii="Georgia" w:eastAsia="Georgia" w:hAnsi="Georgia" w:cs="Georgia"/>
          <w:sz w:val="21"/>
          <w:szCs w:val="21"/>
        </w:rPr>
        <w:t>cr</w:t>
      </w:r>
      <w:r>
        <w:rPr>
          <w:rFonts w:ascii="Georgia" w:eastAsia="Georgia" w:hAnsi="Georgia" w:cs="Georgia"/>
          <w:spacing w:val="-1"/>
          <w:sz w:val="21"/>
          <w:szCs w:val="21"/>
        </w:rPr>
        <w:t>o</w:t>
      </w:r>
      <w:r>
        <w:rPr>
          <w:rFonts w:ascii="Georgia" w:eastAsia="Georgia" w:hAnsi="Georgia" w:cs="Georgia"/>
          <w:sz w:val="21"/>
          <w:szCs w:val="21"/>
        </w:rPr>
        <w:t>ssh</w:t>
      </w:r>
      <w:r>
        <w:rPr>
          <w:rFonts w:ascii="Georgia" w:eastAsia="Georgia" w:hAnsi="Georgia" w:cs="Georgia"/>
          <w:spacing w:val="-3"/>
          <w:sz w:val="21"/>
          <w:szCs w:val="21"/>
        </w:rPr>
        <w:t>a</w:t>
      </w:r>
      <w:r>
        <w:rPr>
          <w:rFonts w:ascii="Georgia" w:eastAsia="Georgia" w:hAnsi="Georgia" w:cs="Georgia"/>
          <w:spacing w:val="1"/>
          <w:sz w:val="21"/>
          <w:szCs w:val="21"/>
        </w:rPr>
        <w:t>i</w:t>
      </w:r>
      <w:r>
        <w:rPr>
          <w:rFonts w:ascii="Georgia" w:eastAsia="Georgia" w:hAnsi="Georgia" w:cs="Georgia"/>
          <w:sz w:val="21"/>
          <w:szCs w:val="21"/>
        </w:rPr>
        <w:t xml:space="preserve">r </w:t>
      </w:r>
      <w:r>
        <w:rPr>
          <w:rFonts w:ascii="Georgia" w:eastAsia="Georgia" w:hAnsi="Georgia" w:cs="Georgia"/>
          <w:spacing w:val="-1"/>
          <w:sz w:val="21"/>
          <w:szCs w:val="21"/>
        </w:rPr>
        <w:t>ov</w:t>
      </w:r>
      <w:r>
        <w:rPr>
          <w:rFonts w:ascii="Georgia" w:eastAsia="Georgia" w:hAnsi="Georgia" w:cs="Georgia"/>
          <w:spacing w:val="1"/>
          <w:sz w:val="21"/>
          <w:szCs w:val="21"/>
        </w:rPr>
        <w:t>e</w:t>
      </w:r>
      <w:r>
        <w:rPr>
          <w:rFonts w:ascii="Georgia" w:eastAsia="Georgia" w:hAnsi="Georgia" w:cs="Georgia"/>
          <w:sz w:val="21"/>
          <w:szCs w:val="21"/>
        </w:rPr>
        <w:t xml:space="preserve">r </w:t>
      </w:r>
      <w:r>
        <w:rPr>
          <w:rFonts w:ascii="Georgia" w:eastAsia="Georgia" w:hAnsi="Georgia" w:cs="Georgia"/>
          <w:spacing w:val="-1"/>
          <w:sz w:val="21"/>
          <w:szCs w:val="21"/>
        </w:rPr>
        <w:t>t</w:t>
      </w:r>
      <w:r>
        <w:rPr>
          <w:rFonts w:ascii="Georgia" w:eastAsia="Georgia" w:hAnsi="Georgia" w:cs="Georgia"/>
          <w:sz w:val="21"/>
          <w:szCs w:val="21"/>
        </w:rPr>
        <w:t>he</w:t>
      </w:r>
      <w:r>
        <w:rPr>
          <w:rFonts w:ascii="Georgia" w:eastAsia="Georgia" w:hAnsi="Georgia" w:cs="Georgia"/>
          <w:spacing w:val="-2"/>
          <w:sz w:val="21"/>
          <w:szCs w:val="21"/>
        </w:rPr>
        <w:t xml:space="preserve"> i</w:t>
      </w:r>
      <w:r>
        <w:rPr>
          <w:rFonts w:ascii="Georgia" w:eastAsia="Georgia" w:hAnsi="Georgia" w:cs="Georgia"/>
          <w:spacing w:val="-1"/>
          <w:sz w:val="21"/>
          <w:szCs w:val="21"/>
        </w:rPr>
        <w:t>m</w:t>
      </w:r>
      <w:r>
        <w:rPr>
          <w:rFonts w:ascii="Georgia" w:eastAsia="Georgia" w:hAnsi="Georgia" w:cs="Georgia"/>
          <w:sz w:val="21"/>
          <w:szCs w:val="21"/>
        </w:rPr>
        <w:t>age</w:t>
      </w:r>
    </w:p>
    <w:p w:rsidR="00C861AE" w:rsidRDefault="00C861AE">
      <w:pPr>
        <w:spacing w:before="1" w:line="160" w:lineRule="exact"/>
        <w:rPr>
          <w:sz w:val="16"/>
          <w:szCs w:val="16"/>
        </w:rPr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3C45B6">
      <w:pPr>
        <w:spacing w:before="30" w:line="300" w:lineRule="exact"/>
        <w:ind w:left="140"/>
        <w:rPr>
          <w:rFonts w:ascii="Georgia" w:eastAsia="Georgia" w:hAnsi="Georgia" w:cs="Georgia"/>
          <w:sz w:val="28"/>
          <w:szCs w:val="28"/>
        </w:rPr>
      </w:pPr>
      <w:r>
        <w:pict>
          <v:group id="_x0000_s1078" style="position:absolute;left:0;text-align:left;margin-left:84.3pt;margin-top:-285.35pt;width:426.7pt;height:274.3pt;z-index:-251658752;mso-position-horizontal-relative:page" coordorigin="1686,-5707" coordsize="8534,5486">
            <v:shape id="_x0000_s1082" style="position:absolute;left:1697;top:-5696;width:8513;height:0" coordorigin="1697,-5696" coordsize="8513,0" path="m1697,-5696r8513,e" filled="f" strokeweight=".58pt">
              <v:path arrowok="t"/>
            </v:shape>
            <v:shape id="_x0000_s1081" style="position:absolute;left:1692;top:-5701;width:0;height:5474" coordorigin="1692,-5701" coordsize="0,5474" path="m1692,-5701r,5474e" filled="f" strokeweight=".58pt">
              <v:path arrowok="t"/>
            </v:shape>
            <v:shape id="_x0000_s1080" style="position:absolute;left:1697;top:-232;width:8513;height:0" coordorigin="1697,-232" coordsize="8513,0" path="m1697,-232r8513,e" filled="f" strokeweight=".58pt">
              <v:path arrowok="t"/>
            </v:shape>
            <v:shape id="_x0000_s1079" style="position:absolute;left:10214;top:-5701;width:0;height:5474" coordorigin="10214,-5701" coordsize="0,5474" path="m10214,-5701r,5474e" filled="f" strokeweight=".58pt">
              <v:path arrowok="t"/>
            </v:shape>
            <w10:wrap anchorx="page"/>
          </v:group>
        </w:pict>
      </w:r>
      <w:r>
        <w:pict>
          <v:group id="_x0000_s1069" style="position:absolute;left:0;text-align:left;margin-left:84.3pt;margin-top:.85pt;width:426.7pt;height:33.35pt;z-index:-251657728;mso-position-horizontal-relative:page" coordorigin="1686,17" coordsize="8534,667">
            <v:shape id="_x0000_s1077" style="position:absolute;left:1697;top:32;width:8513;height:636" coordorigin="1697,32" coordsize="8513,636" path="m10210,32r-104,l10106,668r104,l10210,32xe" fillcolor="silver" stroked="f">
              <v:path arrowok="t"/>
            </v:shape>
            <v:shape id="_x0000_s1076" style="position:absolute;left:1697;top:32;width:8513;height:636" coordorigin="1697,32" coordsize="8513,636" path="m1800,32r-103,l1697,668r103,l1800,32xe" fillcolor="silver" stroked="f">
              <v:path arrowok="t"/>
            </v:shape>
            <v:shape id="_x0000_s1075" style="position:absolute;left:1800;top:32;width:8306;height:319" coordorigin="1800,32" coordsize="8306,319" path="m1800,352r8306,l10106,32r-8306,l1800,352xe" fillcolor="silver" stroked="f">
              <v:path arrowok="t"/>
            </v:shape>
            <v:shape id="_x0000_s1074" style="position:absolute;left:1800;top:352;width:8306;height:317" coordorigin="1800,352" coordsize="8306,317" path="m1800,668r8306,l10106,352r-8306,l1800,668xe" fillcolor="silver" stroked="f">
              <v:path arrowok="t"/>
            </v:shape>
            <v:shape id="_x0000_s1073" style="position:absolute;left:1697;top:28;width:8513;height:0" coordorigin="1697,28" coordsize="8513,0" path="m1697,28r8513,e" filled="f" strokeweight=".58pt">
              <v:path arrowok="t"/>
            </v:shape>
            <v:shape id="_x0000_s1072" style="position:absolute;left:1692;top:23;width:0;height:655" coordorigin="1692,23" coordsize="0,655" path="m1692,23r,655e" filled="f" strokeweight=".58pt">
              <v:path arrowok="t"/>
            </v:shape>
            <v:shape id="_x0000_s1071" style="position:absolute;left:1697;top:673;width:8513;height:0" coordorigin="1697,673" coordsize="8513,0" path="m1697,673r8513,e" filled="f" strokeweight=".58pt">
              <v:path arrowok="t"/>
            </v:shape>
            <v:shape id="_x0000_s1070" style="position:absolute;left:10214;top:23;width:0;height:655" coordorigin="10214,23" coordsize="0,655" path="m10214,23r,655e" filled="f" strokeweight=".58pt">
              <v:path arrowok="t"/>
            </v:shape>
            <w10:wrap anchorx="page"/>
          </v:group>
        </w:pic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sk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 xml:space="preserve"> 2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: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 xml:space="preserve"> C</w:t>
      </w:r>
      <w:r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o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n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r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s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t s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r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h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n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g</w:t>
      </w:r>
    </w:p>
    <w:p w:rsidR="00C861AE" w:rsidRDefault="00C861AE">
      <w:pPr>
        <w:spacing w:before="2" w:line="140" w:lineRule="exact"/>
        <w:rPr>
          <w:sz w:val="15"/>
          <w:szCs w:val="15"/>
        </w:rPr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3C45B6">
      <w:pPr>
        <w:spacing w:before="36"/>
        <w:ind w:left="140" w:right="400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n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-1"/>
          <w:sz w:val="22"/>
          <w:szCs w:val="22"/>
        </w:rPr>
        <w:t>ap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before="6" w:line="100" w:lineRule="exact"/>
        <w:rPr>
          <w:sz w:val="11"/>
          <w:szCs w:val="11"/>
        </w:rPr>
      </w:pPr>
    </w:p>
    <w:p w:rsidR="00C861AE" w:rsidRDefault="00C861AE">
      <w:pPr>
        <w:spacing w:line="200" w:lineRule="exact"/>
      </w:pPr>
    </w:p>
    <w:p w:rsidR="00C861AE" w:rsidRDefault="003C45B6">
      <w:pPr>
        <w:ind w:left="140" w:right="5692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 xml:space="preserve">. </w:t>
      </w:r>
      <w:r>
        <w:rPr>
          <w:rFonts w:ascii="Georgia" w:eastAsia="Georgia" w:hAnsi="Georgia" w:cs="Georgia"/>
          <w:b/>
          <w:spacing w:val="8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Si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li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r 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ch</w:t>
      </w:r>
    </w:p>
    <w:p w:rsidR="00C861AE" w:rsidRDefault="00C861AE">
      <w:pPr>
        <w:spacing w:before="13" w:line="240" w:lineRule="exact"/>
        <w:rPr>
          <w:sz w:val="24"/>
          <w:szCs w:val="24"/>
        </w:rPr>
      </w:pPr>
    </w:p>
    <w:p w:rsidR="00C861AE" w:rsidRDefault="003C45B6">
      <w:pPr>
        <w:spacing w:line="240" w:lineRule="exact"/>
        <w:ind w:left="140" w:right="113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is is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 t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1"/>
          <w:sz w:val="22"/>
          <w:szCs w:val="22"/>
        </w:rPr>
        <w:t>str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, it 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2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imum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 m</w:t>
      </w:r>
      <w:r>
        <w:rPr>
          <w:rFonts w:ascii="Georgia" w:eastAsia="Georgia" w:hAnsi="Georgia" w:cs="Georgia"/>
          <w:spacing w:val="-1"/>
          <w:sz w:val="22"/>
          <w:szCs w:val="22"/>
        </w:rPr>
        <w:t>ax</w:t>
      </w:r>
      <w:r>
        <w:rPr>
          <w:rFonts w:ascii="Georgia" w:eastAsia="Georgia" w:hAnsi="Georgia" w:cs="Georgia"/>
          <w:sz w:val="22"/>
          <w:szCs w:val="22"/>
        </w:rPr>
        <w:t>imum 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str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ic</w:t>
      </w:r>
      <w:r>
        <w:rPr>
          <w:rFonts w:ascii="Georgia" w:eastAsia="Georgia" w:hAnsi="Georgia" w:cs="Georgia"/>
          <w:spacing w:val="-1"/>
          <w:sz w:val="22"/>
          <w:szCs w:val="22"/>
        </w:rPr>
        <w:t>ally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1"/>
          <w:sz w:val="22"/>
          <w:szCs w:val="22"/>
        </w:rPr>
        <w:t>str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lle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po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ale</w:t>
      </w:r>
      <w:r>
        <w:rPr>
          <w:rFonts w:ascii="Georgia" w:eastAsia="Georgia" w:hAnsi="Georgia" w:cs="Georgia"/>
          <w:spacing w:val="1"/>
          <w:sz w:val="22"/>
          <w:szCs w:val="22"/>
        </w:rPr>
        <w:t>tt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 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2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e-</w:t>
      </w:r>
      <w:r>
        <w:rPr>
          <w:rFonts w:ascii="Georgia" w:eastAsia="Georgia" w:hAnsi="Georgia" w:cs="Georgia"/>
          <w:spacing w:val="1"/>
          <w:sz w:val="22"/>
          <w:szCs w:val="22"/>
        </w:rPr>
        <w:t>sc</w:t>
      </w:r>
      <w:r>
        <w:rPr>
          <w:rFonts w:ascii="Georgia" w:eastAsia="Georgia" w:hAnsi="Georgia" w:cs="Georgia"/>
          <w:spacing w:val="-1"/>
          <w:sz w:val="22"/>
          <w:szCs w:val="22"/>
        </w:rPr>
        <w:t>ale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ccor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ly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before="2" w:line="140" w:lineRule="exact"/>
        <w:rPr>
          <w:sz w:val="15"/>
          <w:szCs w:val="15"/>
        </w:rPr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3C45B6">
      <w:pPr>
        <w:ind w:left="1506"/>
      </w:pPr>
      <w:r>
        <w:pict>
          <v:shape id="_x0000_i1025" type="#_x0000_t75" style="width:283.5pt;height:126pt">
            <v:imagedata r:id="rId11" o:title=""/>
          </v:shape>
        </w:pict>
      </w:r>
    </w:p>
    <w:p w:rsidR="00C861AE" w:rsidRDefault="00C861AE">
      <w:pPr>
        <w:spacing w:before="9" w:line="240" w:lineRule="exact"/>
        <w:rPr>
          <w:sz w:val="24"/>
          <w:szCs w:val="24"/>
        </w:rPr>
      </w:pPr>
    </w:p>
    <w:p w:rsidR="00C861AE" w:rsidRDefault="003C45B6">
      <w:pPr>
        <w:ind w:left="140" w:right="527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b/>
          <w:sz w:val="22"/>
          <w:szCs w:val="22"/>
        </w:rPr>
        <w:t>.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pp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y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g a 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z w:val="22"/>
          <w:szCs w:val="22"/>
        </w:rPr>
        <w:t>h</w:t>
      </w:r>
    </w:p>
    <w:p w:rsidR="00C861AE" w:rsidRDefault="003C45B6">
      <w:pPr>
        <w:spacing w:line="240" w:lineRule="exact"/>
        <w:ind w:left="140" w:right="310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np</w:t>
      </w:r>
      <w:r>
        <w:rPr>
          <w:rFonts w:ascii="Georgia" w:eastAsia="Georgia" w:hAnsi="Georgia" w:cs="Georgia"/>
          <w:sz w:val="22"/>
          <w:szCs w:val="22"/>
        </w:rPr>
        <w:t>ut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ut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s f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b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diff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e</w:t>
      </w:r>
    </w:p>
    <w:p w:rsidR="00C861AE" w:rsidRDefault="003C45B6">
      <w:pPr>
        <w:spacing w:line="240" w:lineRule="exact"/>
        <w:ind w:left="140" w:right="1909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VI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pacing w:val="1"/>
          <w:sz w:val="22"/>
          <w:szCs w:val="22"/>
        </w:rPr>
        <w:t>pp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 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2</w:t>
      </w:r>
      <w:r>
        <w:rPr>
          <w:rFonts w:ascii="Georgia" w:eastAsia="Georgia" w:hAnsi="Georgia" w:cs="Georgia"/>
          <w:sz w:val="22"/>
          <w:szCs w:val="22"/>
        </w:rPr>
        <w:t>%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d.</w:t>
      </w:r>
    </w:p>
    <w:p w:rsidR="00C861AE" w:rsidRDefault="00C861AE">
      <w:pPr>
        <w:spacing w:before="13" w:line="240" w:lineRule="exact"/>
        <w:rPr>
          <w:sz w:val="24"/>
          <w:szCs w:val="24"/>
        </w:rPr>
      </w:pPr>
    </w:p>
    <w:p w:rsidR="00C861AE" w:rsidRDefault="003C45B6">
      <w:pPr>
        <w:spacing w:line="240" w:lineRule="exact"/>
        <w:ind w:left="140" w:right="1331"/>
        <w:rPr>
          <w:rFonts w:ascii="Georgia" w:eastAsia="Georgia" w:hAnsi="Georgia" w:cs="Georgia"/>
          <w:sz w:val="22"/>
          <w:szCs w:val="22"/>
        </w:rPr>
        <w:sectPr w:rsidR="00C861AE">
          <w:pgSz w:w="11900" w:h="16840"/>
          <w:pgMar w:top="780" w:right="1640" w:bottom="280" w:left="1660" w:header="581" w:footer="737" w:gutter="0"/>
          <w:cols w:space="720"/>
        </w:sectPr>
      </w:pPr>
      <w:proofErr w:type="gramStart"/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1"/>
          <w:sz w:val="22"/>
          <w:szCs w:val="22"/>
        </w:rPr>
        <w:t>rs</w:t>
      </w:r>
      <w:r>
        <w:rPr>
          <w:rFonts w:ascii="Georgia" w:eastAsia="Georgia" w:hAnsi="Georgia" w:cs="Georgia"/>
          <w:sz w:val="22"/>
          <w:szCs w:val="22"/>
        </w:rPr>
        <w:t>t</w:t>
      </w:r>
      <w:proofErr w:type="gramEnd"/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str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t</w:t>
      </w:r>
      <w:r>
        <w:rPr>
          <w:rFonts w:ascii="Georgia" w:eastAsia="Georgia" w:hAnsi="Georgia" w:cs="Georgia"/>
          <w:sz w:val="22"/>
          <w:szCs w:val="22"/>
        </w:rPr>
        <w:t xml:space="preserve">o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oo</w:t>
      </w:r>
      <w:r>
        <w:rPr>
          <w:rFonts w:ascii="Georgia" w:eastAsia="Georgia" w:hAnsi="Georgia" w:cs="Georgia"/>
          <w:b/>
          <w:sz w:val="22"/>
          <w:szCs w:val="22"/>
        </w:rPr>
        <w:t>k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 xml:space="preserve">t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 xml:space="preserve">l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tp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u</w:t>
      </w:r>
      <w:r>
        <w:rPr>
          <w:rFonts w:ascii="Georgia" w:eastAsia="Georgia" w:hAnsi="Georgia" w:cs="Georgia"/>
          <w:b/>
          <w:sz w:val="22"/>
          <w:szCs w:val="22"/>
        </w:rPr>
        <w:t xml:space="preserve">t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gr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b/>
          <w:sz w:val="22"/>
          <w:szCs w:val="22"/>
        </w:rPr>
        <w:t>.</w:t>
      </w: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before="3" w:line="220" w:lineRule="exact"/>
        <w:rPr>
          <w:sz w:val="22"/>
          <w:szCs w:val="22"/>
        </w:rPr>
      </w:pPr>
    </w:p>
    <w:p w:rsidR="00C861AE" w:rsidRDefault="003C45B6">
      <w:pPr>
        <w:spacing w:before="38" w:line="240" w:lineRule="exact"/>
        <w:ind w:left="423" w:right="809" w:hanging="283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If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>dy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d, 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M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rr</w:t>
      </w:r>
      <w:r>
        <w:rPr>
          <w:rFonts w:ascii="Georgia" w:eastAsia="Georgia" w:hAnsi="Georgia" w:cs="Georgia"/>
          <w:spacing w:val="-1"/>
          <w:sz w:val="22"/>
          <w:szCs w:val="22"/>
        </w:rPr>
        <w:t>ell</w:t>
      </w:r>
      <w:r>
        <w:rPr>
          <w:rFonts w:ascii="Georgia" w:eastAsia="Georgia" w:hAnsi="Georgia" w:cs="Georgia"/>
          <w:sz w:val="22"/>
          <w:szCs w:val="22"/>
        </w:rPr>
        <w:t>s i</w:t>
      </w:r>
      <w:r>
        <w:rPr>
          <w:rFonts w:ascii="Georgia" w:eastAsia="Georgia" w:hAnsi="Georgia" w:cs="Georgia"/>
          <w:spacing w:val="-1"/>
          <w:sz w:val="22"/>
          <w:szCs w:val="22"/>
        </w:rPr>
        <w:t>nle</w:t>
      </w:r>
      <w:r>
        <w:rPr>
          <w:rFonts w:ascii="Georgia" w:eastAsia="Georgia" w:hAnsi="Georgia" w:cs="Georgia"/>
          <w:sz w:val="22"/>
          <w:szCs w:val="22"/>
        </w:rPr>
        <w:t>t im</w:t>
      </w:r>
      <w:r>
        <w:rPr>
          <w:rFonts w:ascii="Georgia" w:eastAsia="Georgia" w:hAnsi="Georgia" w:cs="Georgia"/>
          <w:spacing w:val="-1"/>
          <w:sz w:val="22"/>
          <w:szCs w:val="22"/>
        </w:rPr>
        <w:t>ag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op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str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 di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ue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bo</w:t>
      </w:r>
      <w:r>
        <w:rPr>
          <w:rFonts w:ascii="Georgia" w:eastAsia="Georgia" w:hAnsi="Georgia" w:cs="Georgia"/>
          <w:sz w:val="22"/>
          <w:szCs w:val="22"/>
        </w:rPr>
        <w:t>x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pacing w:val="-1"/>
          <w:sz w:val="22"/>
          <w:szCs w:val="22"/>
        </w:rPr>
        <w:t>ep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 xml:space="preserve">d in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before="7" w:line="240" w:lineRule="exact"/>
        <w:rPr>
          <w:sz w:val="24"/>
          <w:szCs w:val="24"/>
        </w:rPr>
      </w:pPr>
    </w:p>
    <w:p w:rsidR="00C861AE" w:rsidRDefault="003C45B6">
      <w:pPr>
        <w:ind w:left="423" w:right="129" w:hanging="283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48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De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>t {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ll</w:t>
      </w:r>
      <w:r>
        <w:rPr>
          <w:rFonts w:ascii="Georgia" w:eastAsia="Georgia" w:hAnsi="Georgia" w:cs="Georgia"/>
          <w:b/>
          <w:sz w:val="22"/>
          <w:szCs w:val="22"/>
        </w:rPr>
        <w:t>} 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ea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0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-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2</w:t>
      </w:r>
      <w:r>
        <w:rPr>
          <w:rFonts w:ascii="Georgia" w:eastAsia="Georgia" w:hAnsi="Georgia" w:cs="Georgia"/>
          <w:b/>
          <w:sz w:val="22"/>
          <w:szCs w:val="22"/>
        </w:rPr>
        <w:t>55.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 xml:space="preserve">ut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to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no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np</w:t>
      </w:r>
      <w:r>
        <w:rPr>
          <w:rFonts w:ascii="Georgia" w:eastAsia="Georgia" w:hAnsi="Georgia" w:cs="Georgia"/>
          <w:sz w:val="22"/>
          <w:szCs w:val="22"/>
        </w:rPr>
        <w:t xml:space="preserve">ut 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m.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n</w:t>
      </w:r>
      <w:r>
        <w:rPr>
          <w:rFonts w:ascii="Georgia" w:eastAsia="Georgia" w:hAnsi="Georgia" w:cs="Georgia"/>
          <w:spacing w:val="1"/>
          <w:sz w:val="22"/>
          <w:szCs w:val="22"/>
        </w:rPr>
        <w:t>ot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 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w 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 xml:space="preserve">is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z w:val="22"/>
          <w:szCs w:val="22"/>
        </w:rPr>
        <w:t xml:space="preserve">of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ty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 im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lay)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before="9" w:line="240" w:lineRule="exact"/>
        <w:rPr>
          <w:sz w:val="24"/>
          <w:szCs w:val="24"/>
        </w:rPr>
      </w:pPr>
    </w:p>
    <w:p w:rsidR="00C861AE" w:rsidRDefault="003C45B6">
      <w:pPr>
        <w:ind w:left="140" w:right="115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w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lan</w:t>
      </w:r>
      <w:r>
        <w:rPr>
          <w:rFonts w:ascii="Georgia" w:eastAsia="Georgia" w:hAnsi="Georgia" w:cs="Georgia"/>
          <w:sz w:val="22"/>
          <w:szCs w:val="22"/>
        </w:rPr>
        <w:t>ds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po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igi</w:t>
      </w:r>
      <w:r>
        <w:rPr>
          <w:rFonts w:ascii="Georgia" w:eastAsia="Georgia" w:hAnsi="Georgia" w:cs="Georgia"/>
          <w:spacing w:val="-1"/>
          <w:sz w:val="22"/>
          <w:szCs w:val="22"/>
        </w:rPr>
        <w:t>na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4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ap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ly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4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4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4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39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4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no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4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ex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t 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 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-1"/>
          <w:sz w:val="22"/>
          <w:szCs w:val="22"/>
        </w:rPr>
        <w:t>yo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)</w:t>
      </w:r>
    </w:p>
    <w:p w:rsidR="00C861AE" w:rsidRDefault="00C861AE">
      <w:pPr>
        <w:spacing w:before="10" w:line="240" w:lineRule="exact"/>
        <w:rPr>
          <w:sz w:val="24"/>
          <w:szCs w:val="24"/>
        </w:rPr>
      </w:pPr>
    </w:p>
    <w:p w:rsidR="00C861AE" w:rsidRDefault="003C45B6">
      <w:pPr>
        <w:spacing w:line="240" w:lineRule="exact"/>
        <w:ind w:left="140" w:right="11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3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2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2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nea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2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2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2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M</w:t>
      </w:r>
      <w:r>
        <w:rPr>
          <w:rFonts w:ascii="Georgia" w:eastAsia="Georgia" w:hAnsi="Georgia" w:cs="Georgia"/>
          <w:b/>
          <w:i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x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z w:val="22"/>
          <w:szCs w:val="22"/>
        </w:rPr>
        <w:t>m</w:t>
      </w:r>
      <w:r>
        <w:rPr>
          <w:rFonts w:ascii="Georgia" w:eastAsia="Georgia" w:hAnsi="Georgia" w:cs="Georgia"/>
          <w:b/>
          <w:i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b/>
          <w:i/>
          <w:sz w:val="22"/>
          <w:szCs w:val="22"/>
        </w:rPr>
        <w:t>m</w:t>
      </w:r>
      <w:r>
        <w:rPr>
          <w:rFonts w:ascii="Georgia" w:eastAsia="Georgia" w:hAnsi="Georgia" w:cs="Georgia"/>
          <w:b/>
          <w:i/>
          <w:spacing w:val="38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i/>
          <w:sz w:val="22"/>
          <w:szCs w:val="22"/>
        </w:rPr>
        <w:t>d</w:t>
      </w:r>
      <w:r>
        <w:rPr>
          <w:rFonts w:ascii="Georgia" w:eastAsia="Georgia" w:hAnsi="Georgia" w:cs="Georgia"/>
          <w:b/>
          <w:i/>
          <w:spacing w:val="38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M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z w:val="22"/>
          <w:szCs w:val="22"/>
        </w:rPr>
        <w:t>mum</w:t>
      </w:r>
      <w:r>
        <w:rPr>
          <w:rFonts w:ascii="Georgia" w:eastAsia="Georgia" w:hAnsi="Georgia" w:cs="Georgia"/>
          <w:b/>
          <w:i/>
          <w:spacing w:val="38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ge</w:t>
      </w:r>
      <w:r>
        <w:rPr>
          <w:rFonts w:ascii="Georgia" w:eastAsia="Georgia" w:hAnsi="Georgia" w:cs="Georgia"/>
          <w:b/>
          <w:spacing w:val="37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rs</w:t>
      </w:r>
      <w:r>
        <w:rPr>
          <w:rFonts w:ascii="Georgia" w:eastAsia="Georgia" w:hAnsi="Georgia" w:cs="Georgia"/>
          <w:b/>
          <w:spacing w:val="20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o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>ft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ig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 a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2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wh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proofErr w:type="gramEnd"/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nc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il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lan</w:t>
      </w:r>
      <w:r>
        <w:rPr>
          <w:rFonts w:ascii="Georgia" w:eastAsia="Georgia" w:hAnsi="Georgia" w:cs="Georgia"/>
          <w:sz w:val="22"/>
          <w:szCs w:val="22"/>
        </w:rPr>
        <w:t>ds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rr</w:t>
      </w:r>
      <w:r>
        <w:rPr>
          <w:rFonts w:ascii="Georgia" w:eastAsia="Georgia" w:hAnsi="Georgia" w:cs="Georgia"/>
          <w:spacing w:val="-1"/>
          <w:sz w:val="22"/>
          <w:szCs w:val="22"/>
        </w:rPr>
        <w:t>ell</w:t>
      </w:r>
      <w:r>
        <w:rPr>
          <w:rFonts w:ascii="Georgia" w:eastAsia="Georgia" w:hAnsi="Georgia" w:cs="Georgia"/>
          <w:spacing w:val="1"/>
          <w:sz w:val="22"/>
          <w:szCs w:val="22"/>
        </w:rPr>
        <w:t>’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nle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3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.   </w:t>
      </w:r>
      <w:proofErr w:type="gramStart"/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all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y</w:t>
      </w:r>
      <w:proofErr w:type="gramEnd"/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pti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/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b/>
          <w:sz w:val="22"/>
          <w:szCs w:val="22"/>
        </w:rPr>
        <w:t xml:space="preserve">.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z w:val="22"/>
          <w:szCs w:val="22"/>
        </w:rPr>
        <w:t>m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z w:val="22"/>
          <w:szCs w:val="22"/>
        </w:rPr>
        <w:t>mb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z w:val="22"/>
          <w:szCs w:val="22"/>
        </w:rPr>
        <w:t>r</w:t>
      </w:r>
      <w:r>
        <w:rPr>
          <w:rFonts w:ascii="Georgia" w:eastAsia="Georgia" w:hAnsi="Georgia" w:cs="Georgia"/>
          <w:i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ha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yo</w:t>
      </w:r>
      <w:r>
        <w:rPr>
          <w:rFonts w:ascii="Georgia" w:eastAsia="Georgia" w:hAnsi="Georgia" w:cs="Georgia"/>
          <w:i/>
          <w:sz w:val="22"/>
          <w:szCs w:val="22"/>
        </w:rPr>
        <w:t>u</w:t>
      </w:r>
      <w:r>
        <w:rPr>
          <w:rFonts w:ascii="Georgia" w:eastAsia="Georgia" w:hAnsi="Georgia" w:cs="Georgia"/>
          <w:i/>
          <w:spacing w:val="7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ca</w:t>
      </w:r>
      <w:r>
        <w:rPr>
          <w:rFonts w:ascii="Georgia" w:eastAsia="Georgia" w:hAnsi="Georgia" w:cs="Georgia"/>
          <w:i/>
          <w:sz w:val="22"/>
          <w:szCs w:val="22"/>
        </w:rPr>
        <w:t>n</w:t>
      </w:r>
      <w:r>
        <w:rPr>
          <w:rFonts w:ascii="Georgia" w:eastAsia="Georgia" w:hAnsi="Georgia" w:cs="Georgia"/>
          <w:i/>
          <w:spacing w:val="6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z w:val="22"/>
          <w:szCs w:val="22"/>
        </w:rPr>
        <w:t>r</w:t>
      </w:r>
      <w:r>
        <w:rPr>
          <w:rFonts w:ascii="Georgia" w:eastAsia="Georgia" w:hAnsi="Georgia" w:cs="Georgia"/>
          <w:i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5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re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z w:val="22"/>
          <w:szCs w:val="22"/>
        </w:rPr>
        <w:t>s</w:t>
      </w:r>
      <w:r>
        <w:rPr>
          <w:rFonts w:ascii="Georgia" w:eastAsia="Georgia" w:hAnsi="Georgia" w:cs="Georgia"/>
          <w:i/>
          <w:spacing w:val="7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i</w:t>
      </w:r>
      <w:r>
        <w:rPr>
          <w:rFonts w:ascii="Georgia" w:eastAsia="Georgia" w:hAnsi="Georgia" w:cs="Georgia"/>
          <w:i/>
          <w:sz w:val="22"/>
          <w:szCs w:val="22"/>
        </w:rPr>
        <w:t xml:space="preserve">n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ac</w:t>
      </w:r>
      <w:r>
        <w:rPr>
          <w:rFonts w:ascii="Georgia" w:eastAsia="Georgia" w:hAnsi="Georgia" w:cs="Georgia"/>
          <w:i/>
          <w:sz w:val="22"/>
          <w:szCs w:val="22"/>
        </w:rPr>
        <w:t xml:space="preserve">h 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i/>
          <w:sz w:val="22"/>
          <w:szCs w:val="22"/>
        </w:rPr>
        <w:t>f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i/>
          <w:sz w:val="22"/>
          <w:szCs w:val="22"/>
        </w:rPr>
        <w:t>t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i/>
          <w:sz w:val="22"/>
          <w:szCs w:val="22"/>
        </w:rPr>
        <w:t>e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 xml:space="preserve"> R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i/>
          <w:sz w:val="22"/>
          <w:szCs w:val="22"/>
        </w:rPr>
        <w:t xml:space="preserve">B 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b</w:t>
      </w:r>
      <w:r>
        <w:rPr>
          <w:rFonts w:ascii="Georgia" w:eastAsia="Georgia" w:hAnsi="Georgia" w:cs="Georgia"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i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i/>
          <w:sz w:val="22"/>
          <w:szCs w:val="22"/>
        </w:rPr>
        <w:t>d</w:t>
      </w:r>
      <w:r>
        <w:rPr>
          <w:rFonts w:ascii="Georgia" w:eastAsia="Georgia" w:hAnsi="Georgia" w:cs="Georgia"/>
          <w:i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before="8" w:line="240" w:lineRule="exact"/>
        <w:rPr>
          <w:sz w:val="24"/>
          <w:szCs w:val="24"/>
        </w:rPr>
      </w:pPr>
    </w:p>
    <w:p w:rsidR="00C861AE" w:rsidRDefault="003C45B6">
      <w:pPr>
        <w:ind w:left="140" w:right="6637"/>
        <w:jc w:val="both"/>
        <w:rPr>
          <w:rFonts w:ascii="Georgia" w:eastAsia="Georgia" w:hAnsi="Georgia" w:cs="Georgia"/>
          <w:sz w:val="24"/>
          <w:szCs w:val="24"/>
        </w:rPr>
      </w:pPr>
      <w:r>
        <w:rPr>
          <w:w w:val="356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pacing w:val="2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Q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ues</w:t>
      </w:r>
      <w:r>
        <w:rPr>
          <w:rFonts w:ascii="Georgia" w:eastAsia="Georgia" w:hAnsi="Georgia" w:cs="Georgia"/>
          <w:b/>
          <w:i/>
          <w:spacing w:val="-2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n</w:t>
      </w:r>
      <w:r>
        <w:rPr>
          <w:rFonts w:ascii="Georgia" w:eastAsia="Georgia" w:hAnsi="Georgia" w:cs="Georgia"/>
          <w:b/>
          <w:i/>
          <w:spacing w:val="-164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2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:</w:t>
      </w:r>
    </w:p>
    <w:p w:rsidR="00C861AE" w:rsidRDefault="003C45B6">
      <w:pPr>
        <w:spacing w:line="260" w:lineRule="exact"/>
        <w:ind w:left="140" w:right="118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Wh</w:t>
      </w:r>
      <w:r>
        <w:rPr>
          <w:rFonts w:ascii="Georgia" w:eastAsia="Georgia" w:hAnsi="Georgia" w:cs="Georgia"/>
          <w:b/>
          <w:i/>
          <w:sz w:val="24"/>
          <w:szCs w:val="24"/>
        </w:rPr>
        <w:t>at</w:t>
      </w:r>
      <w:r>
        <w:rPr>
          <w:rFonts w:ascii="Georgia" w:eastAsia="Georgia" w:hAnsi="Georgia" w:cs="Georgia"/>
          <w:b/>
          <w:i/>
          <w:spacing w:val="4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50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50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st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etc</w:t>
      </w:r>
      <w:r>
        <w:rPr>
          <w:rFonts w:ascii="Georgia" w:eastAsia="Georgia" w:hAnsi="Georgia" w:cs="Georgia"/>
          <w:b/>
          <w:i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49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pa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ete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4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(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ic</w:t>
      </w:r>
      <w:r>
        <w:rPr>
          <w:rFonts w:ascii="Georgia" w:eastAsia="Georgia" w:hAnsi="Georgia" w:cs="Georgia"/>
          <w:b/>
          <w:i/>
          <w:sz w:val="24"/>
          <w:szCs w:val="24"/>
        </w:rPr>
        <w:t>al</w:t>
      </w:r>
      <w:r>
        <w:rPr>
          <w:rFonts w:ascii="Georgia" w:eastAsia="Georgia" w:hAnsi="Georgia" w:cs="Georgia"/>
          <w:b/>
          <w:i/>
          <w:spacing w:val="4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ue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4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ab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4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</w:p>
    <w:p w:rsidR="00C861AE" w:rsidRDefault="003C45B6">
      <w:pPr>
        <w:spacing w:before="1"/>
        <w:ind w:left="140" w:right="110"/>
        <w:jc w:val="both"/>
        <w:rPr>
          <w:rFonts w:ascii="Georgia" w:eastAsia="Georgia" w:hAnsi="Georgia" w:cs="Georgia"/>
          <w:sz w:val="24"/>
          <w:szCs w:val="24"/>
        </w:rPr>
        <w:sectPr w:rsidR="00C861AE">
          <w:pgSz w:w="11900" w:h="16840"/>
          <w:pgMar w:top="780" w:right="1640" w:bottom="280" w:left="1660" w:header="581" w:footer="737" w:gutter="0"/>
          <w:cols w:space="720"/>
        </w:sectPr>
      </w:pPr>
      <w:r>
        <w:pict>
          <v:group id="_x0000_s1063" style="position:absolute;left:0;text-align:left;margin-left:84.3pt;margin-top:40.75pt;width:426.7pt;height:401.5pt;z-index:-251656704;mso-position-horizontal-relative:page" coordorigin="1686,815" coordsize="8534,8030">
            <v:shape id="_x0000_s1067" style="position:absolute;left:1697;top:826;width:8513;height:0" coordorigin="1697,826" coordsize="8513,0" path="m1697,826r8513,e" filled="f" strokeweight=".58pt">
              <v:path arrowok="t"/>
            </v:shape>
            <v:shape id="_x0000_s1066" style="position:absolute;left:1692;top:821;width:0;height:8018" coordorigin="1692,821" coordsize="0,8018" path="m1692,821r,8018e" filled="f" strokeweight=".58pt">
              <v:path arrowok="t"/>
            </v:shape>
            <v:shape id="_x0000_s1065" style="position:absolute;left:1697;top:8834;width:8513;height:0" coordorigin="1697,8834" coordsize="8513,0" path="m1697,8834r8513,e" filled="f" strokeweight=".58pt">
              <v:path arrowok="t"/>
            </v:shape>
            <v:shape id="_x0000_s1064" style="position:absolute;left:10214;top:821;width:0;height:8018" coordorigin="10214,821" coordsize="0,8018" path="m10214,821r,8018e" filled="f" strokeweight=".58pt">
              <v:path arrowok="t"/>
            </v:shape>
            <w10:wrap anchorx="page"/>
          </v:group>
        </w:pict>
      </w:r>
      <w:proofErr w:type="gramStart"/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his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proofErr w:type="gramEnd"/>
      <w:r>
        <w:rPr>
          <w:rFonts w:ascii="Georgia" w:eastAsia="Georgia" w:hAnsi="Georgia" w:cs="Georgia"/>
          <w:b/>
          <w:i/>
          <w:sz w:val="24"/>
          <w:szCs w:val="24"/>
        </w:rPr>
        <w:t xml:space="preserve">)  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at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 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u  </w:t>
      </w:r>
      <w:r>
        <w:rPr>
          <w:rFonts w:ascii="Georgia" w:eastAsia="Georgia" w:hAnsi="Georgia" w:cs="Georgia"/>
          <w:b/>
          <w:i/>
          <w:spacing w:val="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choo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e  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o  </w:t>
      </w:r>
      <w:r>
        <w:rPr>
          <w:rFonts w:ascii="Georgia" w:eastAsia="Georgia" w:hAnsi="Georgia" w:cs="Georgia"/>
          <w:b/>
          <w:i/>
          <w:spacing w:val="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an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>e   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et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l 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n  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e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estu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and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etl</w:t>
      </w:r>
      <w:r>
        <w:rPr>
          <w:rFonts w:ascii="Georgia" w:eastAsia="Georgia" w:hAnsi="Georgia" w:cs="Georgia"/>
          <w:b/>
          <w:i/>
          <w:sz w:val="24"/>
          <w:szCs w:val="24"/>
        </w:rPr>
        <w:t>ands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el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's</w:t>
      </w:r>
      <w:r>
        <w:rPr>
          <w:rFonts w:ascii="Georgia" w:eastAsia="Georgia" w:hAnsi="Georgia" w:cs="Georgia"/>
          <w:b/>
          <w:i/>
          <w:spacing w:val="-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and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ou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ch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se</w:t>
      </w:r>
      <w:r>
        <w:rPr>
          <w:rFonts w:ascii="Georgia" w:eastAsia="Georgia" w:hAnsi="Georgia" w:cs="Georgia"/>
          <w:b/>
          <w:i/>
          <w:sz w:val="24"/>
          <w:szCs w:val="24"/>
        </w:rPr>
        <w:t>n pa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ete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mp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>v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co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n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hi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pa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ticu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ar</w:t>
      </w:r>
      <w:r>
        <w:rPr>
          <w:rFonts w:ascii="Georgia" w:eastAsia="Georgia" w:hAnsi="Georgia" w:cs="Georgia"/>
          <w:b/>
          <w:i/>
          <w:spacing w:val="-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</w:rPr>
        <w:t>n?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</w:p>
    <w:p w:rsidR="00C861AE" w:rsidRDefault="00C861AE">
      <w:pPr>
        <w:spacing w:before="2" w:line="140" w:lineRule="exact"/>
        <w:rPr>
          <w:sz w:val="14"/>
          <w:szCs w:val="14"/>
        </w:rPr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3C45B6">
      <w:pPr>
        <w:spacing w:before="36"/>
        <w:ind w:left="140"/>
        <w:rPr>
          <w:rFonts w:ascii="Georgia" w:eastAsia="Georgia" w:hAnsi="Georgia" w:cs="Georgia"/>
          <w:sz w:val="22"/>
          <w:szCs w:val="22"/>
        </w:rPr>
      </w:pPr>
      <w:r>
        <w:pict>
          <v:group id="_x0000_s1058" style="position:absolute;left:0;text-align:left;margin-left:84.3pt;margin-top:-74.45pt;width:426.7pt;height:51.6pt;z-index:-251655680;mso-position-horizontal-relative:page" coordorigin="1686,-1489" coordsize="8534,1032">
            <v:shape id="_x0000_s1062" style="position:absolute;left:1697;top:-1478;width:8513;height:0" coordorigin="1697,-1478" coordsize="8513,0" path="m1697,-1478r8513,e" filled="f" strokeweight=".58pt">
              <v:path arrowok="t"/>
            </v:shape>
            <v:shape id="_x0000_s1061" style="position:absolute;left:1692;top:-1483;width:0;height:1020" coordorigin="1692,-1483" coordsize="0,1020" path="m1692,-1483r,1020e" filled="f" strokeweight=".58pt">
              <v:path arrowok="t"/>
            </v:shape>
            <v:shape id="_x0000_s1060" style="position:absolute;left:1697;top:-468;width:8513;height:0" coordorigin="1697,-468" coordsize="8513,0" path="m1697,-468r8513,e" filled="f" strokeweight=".58pt">
              <v:path arrowok="t"/>
            </v:shape>
            <v:shape id="_x0000_s1059" style="position:absolute;left:10214;top:-1483;width:0;height:1020" coordorigin="10214,-1483" coordsize="0,1020" path="m10214,-1483r,1020e" filled="f" strokeweight=".58pt">
              <v:path arrowok="t"/>
            </v:shape>
            <w10:wrap anchorx="page"/>
          </v:group>
        </w:pict>
      </w:r>
      <w:r>
        <w:rPr>
          <w:rFonts w:ascii="Georgia" w:eastAsia="Georgia" w:hAnsi="Georgia" w:cs="Georgia"/>
          <w:b/>
          <w:sz w:val="22"/>
          <w:szCs w:val="22"/>
        </w:rPr>
        <w:t>C.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yi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 xml:space="preserve">g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gr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m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q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ali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proofErr w:type="spellEnd"/>
    </w:p>
    <w:p w:rsidR="00C861AE" w:rsidRDefault="003C45B6">
      <w:pPr>
        <w:spacing w:line="240" w:lineRule="exact"/>
        <w:ind w:left="1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Hi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proofErr w:type="spellStart"/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proofErr w:type="spellEnd"/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1"/>
          <w:sz w:val="22"/>
          <w:szCs w:val="22"/>
        </w:rPr>
        <w:t>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g.</w:t>
      </w:r>
    </w:p>
    <w:p w:rsidR="00C861AE" w:rsidRDefault="00C861AE">
      <w:pPr>
        <w:spacing w:before="12" w:line="240" w:lineRule="exact"/>
        <w:rPr>
          <w:sz w:val="24"/>
          <w:szCs w:val="24"/>
        </w:rPr>
      </w:pPr>
    </w:p>
    <w:p w:rsidR="00C861AE" w:rsidRDefault="003C45B6">
      <w:pPr>
        <w:ind w:left="1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 xml:space="preserve">: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1"/>
          <w:sz w:val="22"/>
          <w:szCs w:val="22"/>
        </w:rPr>
        <w:t>ov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st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tch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ne</w:t>
      </w:r>
      <w:r>
        <w:rPr>
          <w:rFonts w:ascii="Georgia" w:eastAsia="Georgia" w:hAnsi="Georgia" w:cs="Georgia"/>
          <w:sz w:val="22"/>
          <w:szCs w:val="22"/>
        </w:rPr>
        <w:t>w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G</w:t>
      </w:r>
      <w:r>
        <w:rPr>
          <w:rFonts w:ascii="Georgia" w:eastAsia="Georgia" w:hAnsi="Georgia" w:cs="Georgia"/>
          <w:sz w:val="22"/>
          <w:szCs w:val="22"/>
        </w:rPr>
        <w:t>B=</w:t>
      </w:r>
      <w:proofErr w:type="gramStart"/>
      <w:r>
        <w:rPr>
          <w:rFonts w:ascii="Georgia" w:eastAsia="Georgia" w:hAnsi="Georgia" w:cs="Georgia"/>
          <w:sz w:val="22"/>
          <w:szCs w:val="22"/>
        </w:rPr>
        <w:t>6</w:t>
      </w:r>
      <w:proofErr w:type="gramEnd"/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pacing w:val="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4</w:t>
      </w:r>
      <w:r>
        <w:rPr>
          <w:rFonts w:ascii="Georgia" w:eastAsia="Georgia" w:hAnsi="Georgia" w:cs="Georgia"/>
          <w:sz w:val="22"/>
          <w:szCs w:val="22"/>
        </w:rPr>
        <w:t>,</w:t>
      </w:r>
    </w:p>
    <w:p w:rsidR="00C861AE" w:rsidRDefault="003C45B6">
      <w:pPr>
        <w:spacing w:line="240" w:lineRule="exact"/>
        <w:ind w:left="1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>)</w:t>
      </w:r>
    </w:p>
    <w:p w:rsidR="00C861AE" w:rsidRDefault="00C861AE">
      <w:pPr>
        <w:spacing w:before="9" w:line="240" w:lineRule="exact"/>
        <w:rPr>
          <w:sz w:val="24"/>
          <w:szCs w:val="24"/>
        </w:rPr>
      </w:pPr>
    </w:p>
    <w:p w:rsidR="00C861AE" w:rsidRDefault="003C45B6">
      <w:pPr>
        <w:ind w:left="1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-3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os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/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ve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St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g</w:t>
      </w:r>
    </w:p>
    <w:p w:rsidR="00C861AE" w:rsidRDefault="00C861AE">
      <w:pPr>
        <w:spacing w:before="9" w:line="240" w:lineRule="exact"/>
        <w:rPr>
          <w:sz w:val="24"/>
          <w:szCs w:val="24"/>
        </w:rPr>
      </w:pPr>
    </w:p>
    <w:p w:rsidR="00C861AE" w:rsidRDefault="003C45B6">
      <w:pPr>
        <w:ind w:left="1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>. 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os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lt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/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[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b/>
          <w:sz w:val="22"/>
          <w:szCs w:val="22"/>
        </w:rPr>
        <w:t>cr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ll</w:t>
      </w:r>
      <w:r>
        <w:rPr>
          <w:rFonts w:ascii="Georgia" w:eastAsia="Georgia" w:hAnsi="Georgia" w:cs="Georgia"/>
          <w:b/>
          <w:sz w:val="22"/>
          <w:szCs w:val="22"/>
        </w:rPr>
        <w:t>]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q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n</w:t>
      </w:r>
      <w:proofErr w:type="spellEnd"/>
    </w:p>
    <w:p w:rsidR="00C861AE" w:rsidRDefault="00C861AE">
      <w:pPr>
        <w:spacing w:before="10" w:line="240" w:lineRule="exact"/>
        <w:rPr>
          <w:sz w:val="24"/>
          <w:szCs w:val="24"/>
        </w:rPr>
      </w:pPr>
    </w:p>
    <w:p w:rsidR="00C861AE" w:rsidRDefault="003C45B6">
      <w:pPr>
        <w:ind w:left="140"/>
        <w:rPr>
          <w:rFonts w:ascii="Georgia" w:eastAsia="Georgia" w:hAnsi="Georgia" w:cs="Georgia"/>
          <w:sz w:val="24"/>
          <w:szCs w:val="24"/>
        </w:rPr>
      </w:pPr>
      <w:r>
        <w:rPr>
          <w:w w:val="356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pacing w:val="2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Q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ues</w:t>
      </w:r>
      <w:r>
        <w:rPr>
          <w:rFonts w:ascii="Georgia" w:eastAsia="Georgia" w:hAnsi="Georgia" w:cs="Georgia"/>
          <w:b/>
          <w:i/>
          <w:spacing w:val="-2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n</w:t>
      </w:r>
      <w:r>
        <w:rPr>
          <w:rFonts w:ascii="Georgia" w:eastAsia="Georgia" w:hAnsi="Georgia" w:cs="Georgia"/>
          <w:b/>
          <w:i/>
          <w:spacing w:val="-164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  <w:u w:val="single" w:color="000000"/>
        </w:rPr>
        <w:t>3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:</w:t>
      </w:r>
    </w:p>
    <w:p w:rsidR="00C861AE" w:rsidRDefault="003C45B6">
      <w:pPr>
        <w:spacing w:line="260" w:lineRule="exact"/>
        <w:ind w:left="140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Wh</w:t>
      </w:r>
      <w:r>
        <w:rPr>
          <w:rFonts w:ascii="Georgia" w:eastAsia="Georgia" w:hAnsi="Georgia" w:cs="Georgia"/>
          <w:b/>
          <w:i/>
          <w:sz w:val="24"/>
          <w:szCs w:val="24"/>
        </w:rPr>
        <w:t>at</w:t>
      </w:r>
      <w:r>
        <w:rPr>
          <w:rFonts w:ascii="Georgia" w:eastAsia="Georgia" w:hAnsi="Georgia" w:cs="Georgia"/>
          <w:b/>
          <w:i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app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ns</w:t>
      </w:r>
      <w:r>
        <w:rPr>
          <w:rFonts w:ascii="Georgia" w:eastAsia="Georgia" w:hAnsi="Georgia" w:cs="Georgia"/>
          <w:b/>
          <w:i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o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out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to</w:t>
      </w:r>
      <w:r>
        <w:rPr>
          <w:rFonts w:ascii="Georgia" w:eastAsia="Georgia" w:hAnsi="Georgia" w:cs="Georgia"/>
          <w:b/>
          <w:i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am</w:t>
      </w:r>
      <w:r>
        <w:rPr>
          <w:rFonts w:ascii="Georgia" w:eastAsia="Georgia" w:hAnsi="Georgia" w:cs="Georgia"/>
          <w:b/>
          <w:i/>
          <w:spacing w:val="-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he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usi</w:t>
      </w:r>
      <w:r>
        <w:rPr>
          <w:rFonts w:ascii="Georgia" w:eastAsia="Georgia" w:hAnsi="Georgia" w:cs="Georgia"/>
          <w:b/>
          <w:i/>
          <w:sz w:val="24"/>
          <w:szCs w:val="24"/>
        </w:rPr>
        <w:t>ng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proofErr w:type="gramStart"/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sto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am</w:t>
      </w:r>
      <w:proofErr w:type="gramEnd"/>
    </w:p>
    <w:p w:rsidR="00C861AE" w:rsidRDefault="003C45B6">
      <w:pPr>
        <w:spacing w:before="1" w:line="260" w:lineRule="exact"/>
        <w:ind w:left="140"/>
        <w:rPr>
          <w:rFonts w:ascii="Georgia" w:eastAsia="Georgia" w:hAnsi="Georgia" w:cs="Georgia"/>
          <w:sz w:val="24"/>
          <w:szCs w:val="24"/>
        </w:rPr>
      </w:pPr>
      <w:r>
        <w:pict>
          <v:group id="_x0000_s1053" style="position:absolute;left:0;text-align:left;margin-left:84.3pt;margin-top:13.5pt;width:426.7pt;height:206pt;z-index:-251654656;mso-position-horizontal-relative:page" coordorigin="1686,270" coordsize="8534,4120">
            <v:shape id="_x0000_s1057" style="position:absolute;left:1697;top:281;width:8513;height:0" coordorigin="1697,281" coordsize="8513,0" path="m1697,281r8513,e" filled="f" strokeweight=".58pt">
              <v:path arrowok="t"/>
            </v:shape>
            <v:shape id="_x0000_s1056" style="position:absolute;left:1692;top:276;width:0;height:4109" coordorigin="1692,276" coordsize="0,4109" path="m1692,276r,4109e" filled="f" strokeweight=".58pt">
              <v:path arrowok="t"/>
            </v:shape>
            <v:shape id="_x0000_s1055" style="position:absolute;left:1697;top:4380;width:8513;height:0" coordorigin="1697,4380" coordsize="8513,0" path="m1697,4380r8513,e" filled="f" strokeweight=".58pt">
              <v:path arrowok="t"/>
            </v:shape>
            <v:shape id="_x0000_s1054" style="position:absolute;left:10214;top:276;width:0;height:4109" coordorigin="10214,276" coordsize="0,4109" path="m10214,276r,4109e" filled="f" strokeweight=".58pt">
              <v:path arrowok="t"/>
            </v:shape>
            <w10:wrap anchorx="page"/>
          </v:group>
        </w:pict>
      </w:r>
      <w:proofErr w:type="gramStart"/>
      <w:r>
        <w:rPr>
          <w:rFonts w:ascii="Georgia" w:eastAsia="Georgia" w:hAnsi="Georgia" w:cs="Georgia"/>
          <w:b/>
          <w:i/>
          <w:spacing w:val="1"/>
          <w:position w:val="-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position w:val="-1"/>
          <w:sz w:val="24"/>
          <w:szCs w:val="24"/>
        </w:rPr>
        <w:t>q</w:t>
      </w:r>
      <w:r>
        <w:rPr>
          <w:rFonts w:ascii="Georgia" w:eastAsia="Georgia" w:hAnsi="Georgia" w:cs="Georgia"/>
          <w:b/>
          <w:i/>
          <w:spacing w:val="1"/>
          <w:position w:val="-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position w:val="-1"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1"/>
          <w:position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position w:val="-1"/>
          <w:sz w:val="24"/>
          <w:szCs w:val="24"/>
        </w:rPr>
        <w:t>iz</w:t>
      </w:r>
      <w:r>
        <w:rPr>
          <w:rFonts w:ascii="Georgia" w:eastAsia="Georgia" w:hAnsi="Georgia" w:cs="Georgia"/>
          <w:b/>
          <w:i/>
          <w:position w:val="-1"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2"/>
          <w:position w:val="-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position w:val="-1"/>
          <w:sz w:val="24"/>
          <w:szCs w:val="24"/>
        </w:rPr>
        <w:t>io</w:t>
      </w:r>
      <w:r>
        <w:rPr>
          <w:rFonts w:ascii="Georgia" w:eastAsia="Georgia" w:hAnsi="Georgia" w:cs="Georgia"/>
          <w:b/>
          <w:i/>
          <w:position w:val="-1"/>
          <w:sz w:val="24"/>
          <w:szCs w:val="24"/>
        </w:rPr>
        <w:t>n</w:t>
      </w:r>
      <w:proofErr w:type="gramEnd"/>
      <w:r>
        <w:rPr>
          <w:rFonts w:ascii="Georgia" w:eastAsia="Georgia" w:hAnsi="Georgia" w:cs="Georgia"/>
          <w:b/>
          <w:i/>
          <w:spacing w:val="-7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position w:val="-1"/>
          <w:sz w:val="24"/>
          <w:szCs w:val="24"/>
        </w:rPr>
        <w:t>and</w:t>
      </w:r>
      <w:r>
        <w:rPr>
          <w:rFonts w:ascii="Georgia" w:eastAsia="Georgia" w:hAnsi="Georgia" w:cs="Georgia"/>
          <w:b/>
          <w:i/>
          <w:spacing w:val="-3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position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position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position w:val="-1"/>
          <w:sz w:val="24"/>
          <w:szCs w:val="24"/>
        </w:rPr>
        <w:t>y?</w:t>
      </w:r>
      <w:r>
        <w:rPr>
          <w:rFonts w:ascii="Georgia" w:eastAsia="Georgia" w:hAnsi="Georgia" w:cs="Georgia"/>
          <w:b/>
          <w:i/>
          <w:spacing w:val="-2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position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1"/>
          <w:position w:val="-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position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-3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position w:val="-1"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position w:val="-1"/>
          <w:sz w:val="24"/>
          <w:szCs w:val="24"/>
        </w:rPr>
        <w:t>oe</w:t>
      </w:r>
      <w:r>
        <w:rPr>
          <w:rFonts w:ascii="Georgia" w:eastAsia="Georgia" w:hAnsi="Georgia" w:cs="Georgia"/>
          <w:b/>
          <w:i/>
          <w:position w:val="-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3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position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position w:val="-1"/>
          <w:sz w:val="24"/>
          <w:szCs w:val="24"/>
        </w:rPr>
        <w:t>t aff</w:t>
      </w:r>
      <w:r>
        <w:rPr>
          <w:rFonts w:ascii="Georgia" w:eastAsia="Georgia" w:hAnsi="Georgia" w:cs="Georgia"/>
          <w:b/>
          <w:i/>
          <w:spacing w:val="1"/>
          <w:position w:val="-1"/>
          <w:sz w:val="24"/>
          <w:szCs w:val="24"/>
        </w:rPr>
        <w:t>ec</w:t>
      </w:r>
      <w:r>
        <w:rPr>
          <w:rFonts w:ascii="Georgia" w:eastAsia="Georgia" w:hAnsi="Georgia" w:cs="Georgia"/>
          <w:b/>
          <w:i/>
          <w:position w:val="-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3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position w:val="-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position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1"/>
          <w:position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position w:val="-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3"/>
          <w:position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position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position w:val="-1"/>
          <w:sz w:val="24"/>
          <w:szCs w:val="24"/>
        </w:rPr>
        <w:t>mage?</w:t>
      </w:r>
      <w:r>
        <w:rPr>
          <w:rFonts w:ascii="Georgia" w:eastAsia="Georgia" w:hAnsi="Georgia" w:cs="Georgia"/>
          <w:b/>
          <w:i/>
          <w:spacing w:val="-3"/>
          <w:position w:val="-1"/>
          <w:sz w:val="24"/>
          <w:szCs w:val="24"/>
        </w:rPr>
        <w:t xml:space="preserve"> </w:t>
      </w:r>
    </w:p>
    <w:p w:rsidR="00C861AE" w:rsidRDefault="00C861AE">
      <w:pPr>
        <w:spacing w:before="5" w:line="140" w:lineRule="exact"/>
        <w:rPr>
          <w:sz w:val="15"/>
          <w:szCs w:val="15"/>
        </w:rPr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3C45B6">
      <w:pPr>
        <w:spacing w:before="36"/>
        <w:ind w:left="1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 xml:space="preserve">r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ni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q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s</w:t>
      </w:r>
    </w:p>
    <w:p w:rsidR="00C861AE" w:rsidRDefault="003C45B6">
      <w:pPr>
        <w:spacing w:before="1" w:line="240" w:lineRule="exact"/>
        <w:ind w:left="140" w:right="336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ge</w:t>
      </w:r>
      <w:proofErr w:type="gramEnd"/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f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co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ch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ze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e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du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e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tr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ut 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 xml:space="preserve">n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ime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if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before="7" w:line="220" w:lineRule="exact"/>
        <w:rPr>
          <w:sz w:val="22"/>
          <w:szCs w:val="22"/>
        </w:rPr>
      </w:pPr>
    </w:p>
    <w:p w:rsidR="00C861AE" w:rsidRDefault="003C45B6">
      <w:pPr>
        <w:spacing w:before="30" w:line="300" w:lineRule="exact"/>
        <w:ind w:left="140"/>
        <w:rPr>
          <w:rFonts w:ascii="Georgia" w:eastAsia="Georgia" w:hAnsi="Georgia" w:cs="Georgia"/>
          <w:sz w:val="28"/>
          <w:szCs w:val="28"/>
        </w:rPr>
      </w:pPr>
      <w:r>
        <w:pict>
          <v:group id="_x0000_s1044" style="position:absolute;left:0;text-align:left;margin-left:84.3pt;margin-top:.85pt;width:426.7pt;height:33.35pt;z-index:-251653632;mso-position-horizontal-relative:page" coordorigin="1686,17" coordsize="8534,667">
            <v:shape id="_x0000_s1052" style="position:absolute;left:1697;top:32;width:8513;height:636" coordorigin="1697,32" coordsize="8513,636" path="m10210,32r-104,l10106,668r104,l10210,32xe" fillcolor="#d9d9d9" stroked="f">
              <v:path arrowok="t"/>
            </v:shape>
            <v:shape id="_x0000_s1051" style="position:absolute;left:1697;top:32;width:8513;height:636" coordorigin="1697,32" coordsize="8513,636" path="m1800,32r-103,l1697,668r103,l1800,32xe" fillcolor="#d9d9d9" stroked="f">
              <v:path arrowok="t"/>
            </v:shape>
            <v:shape id="_x0000_s1050" style="position:absolute;left:1800;top:32;width:8306;height:317" coordorigin="1800,32" coordsize="8306,317" path="m1800,349r8306,l10106,32r-8306,l1800,349xe" fillcolor="#d9d9d9" stroked="f">
              <v:path arrowok="t"/>
            </v:shape>
            <v:shape id="_x0000_s1049" style="position:absolute;left:1800;top:349;width:8306;height:319" coordorigin="1800,349" coordsize="8306,319" path="m1800,668r8306,l10106,349r-8306,l1800,668xe" fillcolor="#d9d9d9" stroked="f">
              <v:path arrowok="t"/>
            </v:shape>
            <v:shape id="_x0000_s1048" style="position:absolute;left:1697;top:28;width:8513;height:0" coordorigin="1697,28" coordsize="8513,0" path="m1697,28r8513,e" filled="f" strokeweight=".58pt">
              <v:path arrowok="t"/>
            </v:shape>
            <v:shape id="_x0000_s1047" style="position:absolute;left:1692;top:23;width:0;height:655" coordorigin="1692,23" coordsize="0,655" path="m1692,23r,655e" filled="f" strokeweight=".58pt">
              <v:path arrowok="t"/>
            </v:shape>
            <v:shape id="_x0000_s1046" style="position:absolute;left:1697;top:673;width:8513;height:0" coordorigin="1697,673" coordsize="8513,0" path="m1697,673r8513,e" filled="f" strokeweight=".58pt">
              <v:path arrowok="t"/>
            </v:shape>
            <v:shape id="_x0000_s1045" style="position:absolute;left:10214;top:23;width:0;height:655" coordorigin="10214,23" coordsize="0,655" path="m10214,23r,655e" filled="f" strokeweight=".58pt">
              <v:path arrowok="t"/>
            </v:shape>
            <w10:wrap anchorx="page"/>
          </v:group>
        </w:pic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sk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 xml:space="preserve"> 2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: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 xml:space="preserve"> 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S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p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 xml:space="preserve">l </w:t>
      </w:r>
      <w:r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n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h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an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c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m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n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 xml:space="preserve">t – 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S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p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at</w:t>
      </w:r>
      <w:r>
        <w:rPr>
          <w:rFonts w:ascii="Georgia" w:eastAsia="Georgia" w:hAnsi="Georgia" w:cs="Georgia"/>
          <w:b/>
          <w:spacing w:val="-3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a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l f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il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t</w:t>
      </w:r>
      <w:r>
        <w:rPr>
          <w:rFonts w:ascii="Georgia" w:eastAsia="Georgia" w:hAnsi="Georgia" w:cs="Georgia"/>
          <w:b/>
          <w:spacing w:val="-2"/>
          <w:position w:val="-1"/>
          <w:sz w:val="28"/>
          <w:szCs w:val="28"/>
        </w:rPr>
        <w:t>e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r</w:t>
      </w:r>
      <w:r>
        <w:rPr>
          <w:rFonts w:ascii="Georgia" w:eastAsia="Georgia" w:hAnsi="Georgia" w:cs="Georgia"/>
          <w:b/>
          <w:spacing w:val="-1"/>
          <w:position w:val="-1"/>
          <w:sz w:val="28"/>
          <w:szCs w:val="28"/>
        </w:rPr>
        <w:t>i</w:t>
      </w:r>
      <w:r>
        <w:rPr>
          <w:rFonts w:ascii="Georgia" w:eastAsia="Georgia" w:hAnsi="Georgia" w:cs="Georgia"/>
          <w:b/>
          <w:spacing w:val="1"/>
          <w:position w:val="-1"/>
          <w:sz w:val="28"/>
          <w:szCs w:val="28"/>
        </w:rPr>
        <w:t>n</w:t>
      </w:r>
      <w:r>
        <w:rPr>
          <w:rFonts w:ascii="Georgia" w:eastAsia="Georgia" w:hAnsi="Georgia" w:cs="Georgia"/>
          <w:b/>
          <w:position w:val="-1"/>
          <w:sz w:val="28"/>
          <w:szCs w:val="28"/>
        </w:rPr>
        <w:t>g</w:t>
      </w:r>
    </w:p>
    <w:p w:rsidR="00C861AE" w:rsidRDefault="00C861AE">
      <w:pPr>
        <w:spacing w:line="140" w:lineRule="exact"/>
        <w:rPr>
          <w:sz w:val="15"/>
          <w:szCs w:val="15"/>
        </w:rPr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3C45B6">
      <w:pPr>
        <w:spacing w:before="36"/>
        <w:ind w:left="1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d</w:t>
      </w:r>
      <w:proofErr w:type="gramEnd"/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ze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-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ize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ab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s 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xe</w:t>
      </w:r>
      <w:r>
        <w:rPr>
          <w:rFonts w:ascii="Georgia" w:eastAsia="Georgia" w:hAnsi="Georgia" w:cs="Georgia"/>
          <w:sz w:val="22"/>
          <w:szCs w:val="22"/>
        </w:rPr>
        <w:t>l</w:t>
      </w:r>
    </w:p>
    <w:p w:rsidR="00C861AE" w:rsidRDefault="003C45B6">
      <w:pPr>
        <w:spacing w:line="240" w:lineRule="exact"/>
        <w:ind w:left="1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al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's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ex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pacing w:val="1"/>
          <w:sz w:val="22"/>
          <w:szCs w:val="22"/>
        </w:rPr>
        <w:t>pp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before="12" w:line="240" w:lineRule="exact"/>
        <w:rPr>
          <w:sz w:val="24"/>
          <w:szCs w:val="24"/>
        </w:rPr>
      </w:pPr>
    </w:p>
    <w:p w:rsidR="00C861AE" w:rsidRDefault="003C45B6">
      <w:pPr>
        <w:ind w:left="140"/>
        <w:rPr>
          <w:rFonts w:ascii="Georgia" w:eastAsia="Georgia" w:hAnsi="Georgia" w:cs="Georgia"/>
          <w:sz w:val="22"/>
          <w:szCs w:val="22"/>
        </w:rPr>
      </w:pPr>
      <w:proofErr w:type="gramStart"/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.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b/>
          <w:sz w:val="22"/>
          <w:szCs w:val="22"/>
        </w:rPr>
        <w:t>h</w:t>
      </w:r>
      <w:proofErr w:type="gramEnd"/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ss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r</w:t>
      </w:r>
    </w:p>
    <w:p w:rsidR="00C861AE" w:rsidRDefault="003C45B6">
      <w:pPr>
        <w:spacing w:line="240" w:lineRule="exact"/>
        <w:ind w:left="1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1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45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Lo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6 </w:t>
      </w:r>
      <w:r>
        <w:rPr>
          <w:rFonts w:ascii="Georgia" w:eastAsia="Georgia" w:hAnsi="Georgia" w:cs="Georgia"/>
          <w:spacing w:val="-1"/>
          <w:sz w:val="22"/>
          <w:szCs w:val="22"/>
        </w:rPr>
        <w:t>(</w:t>
      </w:r>
      <w:r>
        <w:rPr>
          <w:rFonts w:ascii="Georgia" w:eastAsia="Georgia" w:hAnsi="Georgia" w:cs="Georgia"/>
          <w:spacing w:val="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)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o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M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rr</w:t>
      </w:r>
      <w:r>
        <w:rPr>
          <w:rFonts w:ascii="Georgia" w:eastAsia="Georgia" w:hAnsi="Georgia" w:cs="Georgia"/>
          <w:spacing w:val="-1"/>
          <w:sz w:val="22"/>
          <w:szCs w:val="22"/>
        </w:rPr>
        <w:t>el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nle</w:t>
      </w:r>
      <w:r>
        <w:rPr>
          <w:rFonts w:ascii="Georgia" w:eastAsia="Georgia" w:hAnsi="Georgia" w:cs="Georgia"/>
          <w:sz w:val="22"/>
          <w:szCs w:val="22"/>
        </w:rPr>
        <w:t>t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 g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ey</w:t>
      </w:r>
      <w:r>
        <w:rPr>
          <w:rFonts w:ascii="Georgia" w:eastAsia="Georgia" w:hAnsi="Georgia" w:cs="Georgia"/>
          <w:spacing w:val="1"/>
          <w:sz w:val="22"/>
          <w:szCs w:val="22"/>
        </w:rPr>
        <w:t>sc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ne</w:t>
      </w:r>
      <w:r>
        <w:rPr>
          <w:rFonts w:ascii="Georgia" w:eastAsia="Georgia" w:hAnsi="Georgia" w:cs="Georgia"/>
          <w:sz w:val="22"/>
          <w:szCs w:val="22"/>
        </w:rPr>
        <w:t>w di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lay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before="11" w:line="240" w:lineRule="exact"/>
        <w:rPr>
          <w:sz w:val="24"/>
          <w:szCs w:val="24"/>
        </w:rPr>
      </w:pPr>
    </w:p>
    <w:p w:rsidR="00C861AE" w:rsidRDefault="003C45B6">
      <w:pPr>
        <w:spacing w:line="240" w:lineRule="exact"/>
        <w:ind w:left="500" w:right="494" w:hanging="360"/>
        <w:rPr>
          <w:rFonts w:ascii="Georgia" w:eastAsia="Georgia" w:hAnsi="Georgia" w:cs="Georgia"/>
          <w:sz w:val="22"/>
          <w:szCs w:val="22"/>
        </w:rPr>
        <w:sectPr w:rsidR="00C861AE">
          <w:pgSz w:w="11900" w:h="16840"/>
          <w:pgMar w:top="780" w:right="1640" w:bottom="280" w:left="1660" w:header="581" w:footer="737" w:gutter="0"/>
          <w:cols w:space="720"/>
        </w:sectPr>
      </w:pPr>
      <w:proofErr w:type="gramStart"/>
      <w:r>
        <w:rPr>
          <w:rFonts w:ascii="Georgia" w:eastAsia="Georgia" w:hAnsi="Georgia" w:cs="Georgia"/>
          <w:spacing w:val="-1"/>
          <w:sz w:val="22"/>
          <w:szCs w:val="22"/>
        </w:rPr>
        <w:t>2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ro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oo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4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r</w:t>
      </w:r>
      <w:proofErr w:type="gramEnd"/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Fi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/</w:t>
      </w:r>
      <w:r>
        <w:rPr>
          <w:rFonts w:ascii="Georgia" w:eastAsia="Georgia" w:hAnsi="Georgia" w:cs="Georgia"/>
          <w:b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on</w:t>
      </w:r>
      <w:r>
        <w:rPr>
          <w:rFonts w:ascii="Georgia" w:eastAsia="Georgia" w:hAnsi="Georgia" w:cs="Georgia"/>
          <w:b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tion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d M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ph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g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b/>
          <w:sz w:val="22"/>
          <w:szCs w:val="22"/>
        </w:rPr>
        <w:t>.</w:t>
      </w:r>
      <w:r>
        <w:rPr>
          <w:rFonts w:ascii="Georgia" w:eastAsia="Georgia" w:hAnsi="Georgia" w:cs="Georgia"/>
          <w:b/>
          <w:spacing w:val="-6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 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ll</w:t>
      </w:r>
      <w:r>
        <w:rPr>
          <w:rFonts w:ascii="Georgia" w:eastAsia="Georgia" w:hAnsi="Georgia" w:cs="Georgia"/>
          <w:spacing w:val="1"/>
          <w:sz w:val="22"/>
          <w:szCs w:val="22"/>
        </w:rPr>
        <w:t>ow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pp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before="19" w:line="240" w:lineRule="exact"/>
        <w:rPr>
          <w:sz w:val="24"/>
          <w:szCs w:val="24"/>
        </w:rPr>
      </w:pPr>
    </w:p>
    <w:p w:rsidR="00C861AE" w:rsidRDefault="003C45B6">
      <w:pPr>
        <w:ind w:left="2161"/>
      </w:pPr>
      <w:r>
        <w:pict>
          <v:shape id="_x0000_i1026" type="#_x0000_t75" style="width:213pt;height:210.75pt">
            <v:imagedata r:id="rId12" o:title=""/>
          </v:shape>
        </w:pict>
      </w:r>
    </w:p>
    <w:p w:rsidR="00C861AE" w:rsidRDefault="00C861AE">
      <w:pPr>
        <w:spacing w:before="13" w:line="200" w:lineRule="exact"/>
      </w:pPr>
    </w:p>
    <w:p w:rsidR="00C861AE" w:rsidRDefault="003C45B6">
      <w:pPr>
        <w:spacing w:before="36"/>
        <w:ind w:left="500" w:right="212" w:hanging="36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3</w:t>
      </w:r>
      <w:r>
        <w:rPr>
          <w:rFonts w:ascii="Georgia" w:eastAsia="Georgia" w:hAnsi="Georgia" w:cs="Georgia"/>
          <w:sz w:val="22"/>
          <w:szCs w:val="22"/>
        </w:rPr>
        <w:t xml:space="preserve">.  </w:t>
      </w:r>
      <w:r>
        <w:rPr>
          <w:rFonts w:ascii="Georgia" w:eastAsia="Georgia" w:hAnsi="Georgia" w:cs="Georgia"/>
          <w:spacing w:val="19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ap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e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t   </w:t>
      </w:r>
      <w:r>
        <w:rPr>
          <w:rFonts w:ascii="Georgia" w:eastAsia="Georgia" w:hAnsi="Georgia" w:cs="Georgia"/>
          <w:spacing w:val="-1"/>
          <w:sz w:val="22"/>
          <w:szCs w:val="22"/>
        </w:rPr>
        <w:t>Q</w:t>
      </w:r>
      <w:r>
        <w:rPr>
          <w:rFonts w:ascii="Georgia" w:eastAsia="Georgia" w:hAnsi="Georgia" w:cs="Georgia"/>
          <w:sz w:val="22"/>
          <w:szCs w:val="22"/>
        </w:rPr>
        <w:t>ui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k </w:t>
      </w:r>
      <w:r>
        <w:rPr>
          <w:rFonts w:ascii="Georgia" w:eastAsia="Georgia" w:hAnsi="Georgia" w:cs="Georgia"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pp</w:t>
      </w:r>
      <w:r>
        <w:rPr>
          <w:rFonts w:ascii="Georgia" w:eastAsia="Georgia" w:hAnsi="Georgia" w:cs="Georgia"/>
          <w:spacing w:val="-1"/>
          <w:sz w:val="22"/>
          <w:szCs w:val="22"/>
        </w:rPr>
        <w:t>ly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-2"/>
          <w:sz w:val="22"/>
          <w:szCs w:val="22"/>
        </w:rPr>
        <w:t>w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h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in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rr</w:t>
      </w:r>
      <w:r>
        <w:rPr>
          <w:rFonts w:ascii="Georgia" w:eastAsia="Georgia" w:hAnsi="Georgia" w:cs="Georgia"/>
          <w:spacing w:val="-1"/>
          <w:sz w:val="22"/>
          <w:szCs w:val="22"/>
        </w:rPr>
        <w:t>en</w:t>
      </w:r>
      <w:r>
        <w:rPr>
          <w:rFonts w:ascii="Georgia" w:eastAsia="Georgia" w:hAnsi="Georgia" w:cs="Georgia"/>
          <w:sz w:val="22"/>
          <w:szCs w:val="22"/>
        </w:rPr>
        <w:t>t 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la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y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F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>. F</w:t>
      </w:r>
      <w:r>
        <w:rPr>
          <w:rFonts w:ascii="Georgia" w:eastAsia="Georgia" w:hAnsi="Georgia" w:cs="Georgia"/>
          <w:spacing w:val="2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pr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ct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pp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 xml:space="preserve">y </w:t>
      </w:r>
      <w:proofErr w:type="gramStart"/>
      <w:r>
        <w:rPr>
          <w:rFonts w:ascii="Georgia" w:eastAsia="Georgia" w:hAnsi="Georgia" w:cs="Georgia"/>
          <w:b/>
          <w:sz w:val="22"/>
          <w:szCs w:val="22"/>
        </w:rPr>
        <w:t>To</w:t>
      </w:r>
      <w:proofErr w:type="gramEnd"/>
      <w:r>
        <w:rPr>
          <w:rFonts w:ascii="Georgia" w:eastAsia="Georgia" w:hAnsi="Georgia" w:cs="Georgia"/>
          <w:b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Fi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ne</w:t>
      </w:r>
      <w:r>
        <w:rPr>
          <w:rFonts w:ascii="Georgia" w:eastAsia="Georgia" w:hAnsi="Georgia" w:cs="Georgia"/>
          <w:sz w:val="22"/>
          <w:szCs w:val="22"/>
        </w:rPr>
        <w:t>w fi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ur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in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b/>
          <w:sz w:val="22"/>
          <w:szCs w:val="22"/>
        </w:rPr>
        <w:t>ut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z w:val="22"/>
          <w:szCs w:val="22"/>
        </w:rPr>
        <w:t>.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pp</w:t>
      </w:r>
      <w:r>
        <w:rPr>
          <w:rFonts w:ascii="Georgia" w:eastAsia="Georgia" w:hAnsi="Georgia" w:cs="Georgia"/>
          <w:spacing w:val="-1"/>
          <w:sz w:val="22"/>
          <w:szCs w:val="22"/>
        </w:rPr>
        <w:t>ly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al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(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t)</w:t>
      </w:r>
      <w:r>
        <w:rPr>
          <w:rFonts w:ascii="Georgia" w:eastAsia="Georgia" w:hAnsi="Georgia" w:cs="Georgia"/>
          <w:sz w:val="22"/>
          <w:szCs w:val="22"/>
        </w:rPr>
        <w:t>,</w:t>
      </w:r>
      <w:r>
        <w:rPr>
          <w:rFonts w:ascii="Georgia" w:eastAsia="Georgia" w:hAnsi="Georgia" w:cs="Georgia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z w:val="22"/>
          <w:szCs w:val="22"/>
        </w:rPr>
        <w:t xml:space="preserve">me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c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z w:val="22"/>
          <w:szCs w:val="22"/>
        </w:rPr>
        <w:t>l 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ub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to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pe</w:t>
      </w:r>
      <w:r>
        <w:rPr>
          <w:rFonts w:ascii="Georgia" w:eastAsia="Georgia" w:hAnsi="Georgia" w:cs="Georgia"/>
          <w:spacing w:val="1"/>
          <w:sz w:val="22"/>
          <w:szCs w:val="22"/>
        </w:rPr>
        <w:t>ctr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bs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2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NIR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(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>d 6</w:t>
      </w:r>
      <w:r>
        <w:rPr>
          <w:rFonts w:ascii="Georgia" w:eastAsia="Georgia" w:hAnsi="Georgia" w:cs="Georgia"/>
          <w:spacing w:val="1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K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K.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Yo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u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 xml:space="preserve">d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n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ow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 xml:space="preserve">g 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w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ow</w:t>
      </w:r>
      <w:r>
        <w:rPr>
          <w:rFonts w:ascii="Georgia" w:eastAsia="Georgia" w:hAnsi="Georgia" w:cs="Georgia"/>
          <w:b/>
          <w:sz w:val="22"/>
          <w:szCs w:val="22"/>
        </w:rPr>
        <w:t>.</w:t>
      </w:r>
    </w:p>
    <w:p w:rsidR="00C861AE" w:rsidRDefault="00C861AE">
      <w:pPr>
        <w:spacing w:before="9" w:line="240" w:lineRule="exact"/>
        <w:rPr>
          <w:sz w:val="24"/>
          <w:szCs w:val="24"/>
        </w:rPr>
      </w:pPr>
    </w:p>
    <w:p w:rsidR="00C861AE" w:rsidRDefault="003C45B6">
      <w:pPr>
        <w:ind w:left="2432"/>
      </w:pPr>
      <w:r>
        <w:pict>
          <v:shape id="_x0000_i1027" type="#_x0000_t75" style="width:186pt;height:147pt">
            <v:imagedata r:id="rId13" o:title=""/>
          </v:shape>
        </w:pict>
      </w:r>
    </w:p>
    <w:p w:rsidR="00C861AE" w:rsidRDefault="00C861AE">
      <w:pPr>
        <w:spacing w:before="14" w:line="240" w:lineRule="exact"/>
        <w:rPr>
          <w:sz w:val="24"/>
          <w:szCs w:val="24"/>
        </w:rPr>
      </w:pPr>
    </w:p>
    <w:p w:rsidR="00C861AE" w:rsidRDefault="003C45B6">
      <w:pPr>
        <w:spacing w:line="240" w:lineRule="exact"/>
        <w:ind w:left="500" w:right="290" w:hanging="36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4.  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na</w:t>
      </w:r>
      <w:r>
        <w:rPr>
          <w:rFonts w:ascii="Georgia" w:eastAsia="Georgia" w:hAnsi="Georgia" w:cs="Georgia"/>
          <w:sz w:val="22"/>
          <w:szCs w:val="22"/>
        </w:rPr>
        <w:t>me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r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ut 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–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.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g </w:t>
      </w:r>
      <w:r>
        <w:rPr>
          <w:rFonts w:ascii="Georgia" w:eastAsia="Georgia" w:hAnsi="Georgia" w:cs="Georgia"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ell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3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spacing w:val="1"/>
          <w:sz w:val="22"/>
          <w:szCs w:val="22"/>
        </w:rPr>
        <w:t>wh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np</w:t>
      </w:r>
      <w:r>
        <w:rPr>
          <w:rFonts w:ascii="Georgia" w:eastAsia="Georgia" w:hAnsi="Georgia" w:cs="Georgia"/>
          <w:sz w:val="22"/>
          <w:szCs w:val="22"/>
        </w:rPr>
        <w:t>ut i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 xml:space="preserve">is </w:t>
      </w:r>
      <w:r>
        <w:rPr>
          <w:rFonts w:ascii="Georgia" w:eastAsia="Georgia" w:hAnsi="Georgia" w:cs="Georgia"/>
          <w:spacing w:val="-1"/>
          <w:sz w:val="22"/>
          <w:szCs w:val="22"/>
        </w:rPr>
        <w:t>an</w:t>
      </w:r>
      <w:r>
        <w:rPr>
          <w:rFonts w:ascii="Georgia" w:eastAsia="Georgia" w:hAnsi="Georgia" w:cs="Georgia"/>
          <w:sz w:val="22"/>
          <w:szCs w:val="22"/>
        </w:rPr>
        <w:t xml:space="preserve">d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iz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proofErr w:type="gramEnd"/>
      <w:r>
        <w:rPr>
          <w:rFonts w:ascii="Georgia" w:eastAsia="Georgia" w:hAnsi="Georgia" w:cs="Georgia"/>
          <w:sz w:val="22"/>
          <w:szCs w:val="22"/>
        </w:rPr>
        <w:t xml:space="preserve">. </w:t>
      </w:r>
      <w:r>
        <w:rPr>
          <w:rFonts w:ascii="Georgia" w:eastAsia="Georgia" w:hAnsi="Georgia" w:cs="Georgia"/>
          <w:spacing w:val="-1"/>
          <w:sz w:val="22"/>
          <w:szCs w:val="22"/>
        </w:rPr>
        <w:t>Mak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3"/>
          <w:sz w:val="22"/>
          <w:szCs w:val="22"/>
        </w:rPr>
        <w:t>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it 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y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ur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me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proofErr w:type="spellStart"/>
      <w:r>
        <w:rPr>
          <w:rFonts w:ascii="Georgia" w:eastAsia="Georgia" w:hAnsi="Georgia" w:cs="Georgia"/>
          <w:sz w:val="22"/>
          <w:szCs w:val="22"/>
        </w:rPr>
        <w:t>fi</w:t>
      </w:r>
      <w:r>
        <w:rPr>
          <w:rFonts w:ascii="Georgia" w:eastAsia="Georgia" w:hAnsi="Georgia" w:cs="Georgia"/>
          <w:spacing w:val="-1"/>
          <w:sz w:val="22"/>
          <w:szCs w:val="22"/>
        </w:rPr>
        <w:t>le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z w:val="22"/>
          <w:szCs w:val="22"/>
        </w:rPr>
        <w:t>e</w:t>
      </w:r>
      <w:proofErr w:type="spellEnd"/>
      <w:r>
        <w:rPr>
          <w:rFonts w:ascii="Georgia" w:eastAsia="Georgia" w:hAnsi="Georgia" w:cs="Georgia"/>
          <w:sz w:val="22"/>
          <w:szCs w:val="22"/>
        </w:rPr>
        <w:t xml:space="preserve"> di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or</w:t>
      </w:r>
      <w:r>
        <w:rPr>
          <w:rFonts w:ascii="Georgia" w:eastAsia="Georgia" w:hAnsi="Georgia" w:cs="Georgia"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sz w:val="22"/>
          <w:szCs w:val="22"/>
        </w:rPr>
        <w:t>!</w:t>
      </w:r>
    </w:p>
    <w:p w:rsidR="00C861AE" w:rsidRDefault="00C861AE">
      <w:pPr>
        <w:spacing w:before="7" w:line="240" w:lineRule="exact"/>
        <w:rPr>
          <w:sz w:val="24"/>
          <w:szCs w:val="24"/>
        </w:rPr>
      </w:pPr>
    </w:p>
    <w:p w:rsidR="00C861AE" w:rsidRDefault="003C45B6">
      <w:pPr>
        <w:ind w:left="1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pacing w:val="1"/>
          <w:sz w:val="22"/>
          <w:szCs w:val="22"/>
        </w:rPr>
        <w:t>5</w:t>
      </w:r>
      <w:r>
        <w:rPr>
          <w:rFonts w:ascii="Georgia" w:eastAsia="Georgia" w:hAnsi="Georgia" w:cs="Georgia"/>
          <w:sz w:val="22"/>
          <w:szCs w:val="22"/>
        </w:rPr>
        <w:t xml:space="preserve">.   </w:t>
      </w:r>
      <w:r>
        <w:rPr>
          <w:rFonts w:ascii="Georgia" w:eastAsia="Georgia" w:hAnsi="Georgia" w:cs="Georgia"/>
          <w:spacing w:val="26"/>
          <w:sz w:val="22"/>
          <w:szCs w:val="22"/>
        </w:rPr>
        <w:t xml:space="preserve"> </w:t>
      </w:r>
      <w:proofErr w:type="gramStart"/>
      <w:r>
        <w:rPr>
          <w:rFonts w:ascii="Georgia" w:eastAsia="Georgia" w:hAnsi="Georgia" w:cs="Georgia"/>
          <w:b/>
          <w:spacing w:val="1"/>
          <w:sz w:val="22"/>
          <w:szCs w:val="22"/>
        </w:rPr>
        <w:t>F</w:t>
      </w:r>
      <w:r>
        <w:rPr>
          <w:rFonts w:ascii="Georgia" w:eastAsia="Georgia" w:hAnsi="Georgia" w:cs="Georgia"/>
          <w:b/>
          <w:sz w:val="22"/>
          <w:szCs w:val="22"/>
        </w:rPr>
        <w:t>r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m</w:t>
      </w:r>
      <w:proofErr w:type="gramEnd"/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h</w:t>
      </w:r>
      <w:r>
        <w:rPr>
          <w:rFonts w:ascii="Georgia" w:eastAsia="Georgia" w:hAnsi="Georgia" w:cs="Georgia"/>
          <w:b/>
          <w:sz w:val="22"/>
          <w:szCs w:val="22"/>
        </w:rPr>
        <w:t>e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 xml:space="preserve"> a</w:t>
      </w:r>
      <w:r>
        <w:rPr>
          <w:rFonts w:ascii="Georgia" w:eastAsia="Georgia" w:hAnsi="Georgia" w:cs="Georgia"/>
          <w:b/>
          <w:sz w:val="22"/>
          <w:szCs w:val="22"/>
        </w:rPr>
        <w:t>v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 xml:space="preserve">e 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b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ds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li</w:t>
      </w:r>
      <w:r>
        <w:rPr>
          <w:rFonts w:ascii="Georgia" w:eastAsia="Georgia" w:hAnsi="Georgia" w:cs="Georgia"/>
          <w:b/>
          <w:spacing w:val="-3"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z w:val="22"/>
          <w:szCs w:val="22"/>
        </w:rPr>
        <w:t>,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3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d up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4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g im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z w:val="22"/>
          <w:szCs w:val="22"/>
        </w:rPr>
        <w:t>ge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in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a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ne</w:t>
      </w:r>
      <w:r>
        <w:rPr>
          <w:rFonts w:ascii="Georgia" w:eastAsia="Georgia" w:hAnsi="Georgia" w:cs="Georgia"/>
          <w:sz w:val="22"/>
          <w:szCs w:val="22"/>
        </w:rPr>
        <w:t>w d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sp</w:t>
      </w:r>
      <w:r>
        <w:rPr>
          <w:rFonts w:ascii="Georgia" w:eastAsia="Georgia" w:hAnsi="Georgia" w:cs="Georgia"/>
          <w:spacing w:val="-1"/>
          <w:sz w:val="22"/>
          <w:szCs w:val="22"/>
        </w:rPr>
        <w:t>lay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3C45B6">
      <w:pPr>
        <w:spacing w:before="2"/>
        <w:ind w:left="50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To</w:t>
      </w:r>
      <w:r>
        <w:rPr>
          <w:rFonts w:ascii="Georgia" w:eastAsia="Georgia" w:hAnsi="Georgia" w:cs="Georgia"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-1"/>
          <w:sz w:val="22"/>
          <w:szCs w:val="22"/>
        </w:rPr>
        <w:t>ex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lo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1"/>
          <w:sz w:val="22"/>
          <w:szCs w:val="22"/>
        </w:rPr>
        <w:t>ts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k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di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lay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(r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m</w:t>
      </w:r>
      <w:r>
        <w:rPr>
          <w:rFonts w:ascii="Georgia" w:eastAsia="Georgia" w:hAnsi="Georgia" w:cs="Georgia"/>
          <w:spacing w:val="-1"/>
          <w:sz w:val="22"/>
          <w:szCs w:val="22"/>
        </w:rPr>
        <w:t>be</w:t>
      </w:r>
      <w:r>
        <w:rPr>
          <w:rFonts w:ascii="Georgia" w:eastAsia="Georgia" w:hAnsi="Georgia" w:cs="Georgia"/>
          <w:spacing w:val="2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b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oo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/</w:t>
      </w:r>
      <w:r>
        <w:rPr>
          <w:rFonts w:ascii="Georgia" w:eastAsia="Georgia" w:hAnsi="Georgia" w:cs="Georgia"/>
          <w:b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k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/</w:t>
      </w:r>
      <w:r>
        <w:rPr>
          <w:rFonts w:ascii="Georgia" w:eastAsia="Georgia" w:hAnsi="Georgia" w:cs="Georgia"/>
          <w:b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sz w:val="22"/>
          <w:szCs w:val="22"/>
        </w:rPr>
        <w:t>k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z w:val="22"/>
          <w:szCs w:val="22"/>
        </w:rPr>
        <w:t>s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p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a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b/>
          <w:sz w:val="22"/>
          <w:szCs w:val="22"/>
        </w:rPr>
        <w:t>s</w:t>
      </w:r>
    </w:p>
    <w:p w:rsidR="00C861AE" w:rsidRDefault="003C45B6">
      <w:pPr>
        <w:spacing w:line="240" w:lineRule="exact"/>
        <w:ind w:left="50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...</w:t>
      </w:r>
      <w:r>
        <w:rPr>
          <w:rFonts w:ascii="Georgia" w:eastAsia="Georgia" w:hAnsi="Georgia" w:cs="Georgia"/>
          <w:spacing w:val="1"/>
          <w:sz w:val="22"/>
          <w:szCs w:val="22"/>
        </w:rPr>
        <w:t>)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line="200" w:lineRule="exact"/>
      </w:pPr>
    </w:p>
    <w:p w:rsidR="00C861AE" w:rsidRDefault="00C861AE">
      <w:pPr>
        <w:spacing w:before="19" w:line="280" w:lineRule="exact"/>
        <w:rPr>
          <w:sz w:val="28"/>
          <w:szCs w:val="28"/>
        </w:rPr>
      </w:pPr>
    </w:p>
    <w:p w:rsidR="00C861AE" w:rsidRDefault="003C45B6">
      <w:pPr>
        <w:ind w:left="140"/>
        <w:rPr>
          <w:rFonts w:ascii="Georgia" w:eastAsia="Georgia" w:hAnsi="Georgia" w:cs="Georgia"/>
          <w:sz w:val="22"/>
          <w:szCs w:val="22"/>
        </w:rPr>
      </w:pPr>
      <w:proofErr w:type="gramStart"/>
      <w:r>
        <w:rPr>
          <w:rFonts w:ascii="Georgia" w:eastAsia="Georgia" w:hAnsi="Georgia" w:cs="Georgia"/>
          <w:b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b/>
          <w:sz w:val="22"/>
          <w:szCs w:val="22"/>
        </w:rPr>
        <w:t>.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sz w:val="22"/>
          <w:szCs w:val="22"/>
        </w:rPr>
        <w:t>w</w:t>
      </w:r>
      <w:proofErr w:type="gramEnd"/>
      <w:r>
        <w:rPr>
          <w:rFonts w:ascii="Georgia" w:eastAsia="Georgia" w:hAnsi="Georgia" w:cs="Georgia"/>
          <w:b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pa</w:t>
      </w:r>
      <w:r>
        <w:rPr>
          <w:rFonts w:ascii="Georgia" w:eastAsia="Georgia" w:hAnsi="Georgia" w:cs="Georgia"/>
          <w:b/>
          <w:sz w:val="22"/>
          <w:szCs w:val="22"/>
        </w:rPr>
        <w:t>ss</w:t>
      </w:r>
      <w:r>
        <w:rPr>
          <w:rFonts w:ascii="Georgia" w:eastAsia="Georgia" w:hAnsi="Georgia" w:cs="Georgia"/>
          <w:b/>
          <w:spacing w:val="55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sz w:val="22"/>
          <w:szCs w:val="22"/>
        </w:rPr>
        <w:t>f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b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b/>
          <w:sz w:val="22"/>
          <w:szCs w:val="22"/>
        </w:rPr>
        <w:t>r</w:t>
      </w:r>
    </w:p>
    <w:p w:rsidR="00C861AE" w:rsidRDefault="00C861AE">
      <w:pPr>
        <w:spacing w:before="9" w:line="240" w:lineRule="exact"/>
        <w:rPr>
          <w:sz w:val="24"/>
          <w:szCs w:val="24"/>
        </w:rPr>
      </w:pPr>
    </w:p>
    <w:p w:rsidR="00C861AE" w:rsidRDefault="003C45B6">
      <w:pPr>
        <w:ind w:left="14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 xml:space="preserve">6.  </w:t>
      </w:r>
      <w:r>
        <w:rPr>
          <w:rFonts w:ascii="Georgia" w:eastAsia="Georgia" w:hAnsi="Georgia" w:cs="Georgia"/>
          <w:spacing w:val="17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ea</w:t>
      </w:r>
      <w:r>
        <w:rPr>
          <w:rFonts w:ascii="Georgia" w:eastAsia="Georgia" w:hAnsi="Georgia" w:cs="Georgia"/>
          <w:sz w:val="22"/>
          <w:szCs w:val="22"/>
        </w:rPr>
        <w:t xml:space="preserve">t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a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v</w:t>
      </w:r>
      <w:r>
        <w:rPr>
          <w:rFonts w:ascii="Georgia" w:eastAsia="Georgia" w:hAnsi="Georgia" w:cs="Georgia"/>
          <w:sz w:val="22"/>
          <w:szCs w:val="22"/>
        </w:rPr>
        <w:t>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oc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pacing w:val="-2"/>
          <w:sz w:val="22"/>
          <w:szCs w:val="22"/>
        </w:rPr>
        <w:t>d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pacing w:val="-1"/>
          <w:sz w:val="22"/>
          <w:szCs w:val="22"/>
        </w:rPr>
        <w:t>e</w:t>
      </w:r>
      <w:r>
        <w:rPr>
          <w:rFonts w:ascii="Georgia" w:eastAsia="Georgia" w:hAnsi="Georgia" w:cs="Georgia"/>
          <w:sz w:val="22"/>
          <w:szCs w:val="22"/>
        </w:rPr>
        <w:t xml:space="preserve">, </w:t>
      </w:r>
      <w:r>
        <w:rPr>
          <w:rFonts w:ascii="Georgia" w:eastAsia="Georgia" w:hAnsi="Georgia" w:cs="Georgia"/>
          <w:spacing w:val="-1"/>
          <w:sz w:val="22"/>
          <w:szCs w:val="22"/>
        </w:rPr>
        <w:t>b</w:t>
      </w:r>
      <w:r>
        <w:rPr>
          <w:rFonts w:ascii="Georgia" w:eastAsia="Georgia" w:hAnsi="Georgia" w:cs="Georgia"/>
          <w:sz w:val="22"/>
          <w:szCs w:val="22"/>
        </w:rPr>
        <w:t xml:space="preserve">ut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is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z w:val="22"/>
          <w:szCs w:val="22"/>
        </w:rPr>
        <w:t>ime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pacing w:val="-1"/>
          <w:sz w:val="22"/>
          <w:szCs w:val="22"/>
        </w:rPr>
        <w:t>ele</w:t>
      </w:r>
      <w:r>
        <w:rPr>
          <w:rFonts w:ascii="Georgia" w:eastAsia="Georgia" w:hAnsi="Georgia" w:cs="Georgia"/>
          <w:spacing w:val="1"/>
          <w:sz w:val="22"/>
          <w:szCs w:val="22"/>
        </w:rPr>
        <w:t>c</w:t>
      </w:r>
      <w:r>
        <w:rPr>
          <w:rFonts w:ascii="Georgia" w:eastAsia="Georgia" w:hAnsi="Georgia" w:cs="Georgia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2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nv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/</w:t>
      </w:r>
      <w:r>
        <w:rPr>
          <w:rFonts w:ascii="Georgia" w:eastAsia="Georgia" w:hAnsi="Georgia" w:cs="Georgia"/>
          <w:spacing w:val="-1"/>
          <w:sz w:val="22"/>
          <w:szCs w:val="22"/>
        </w:rPr>
        <w:t>lo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1"/>
          <w:sz w:val="22"/>
          <w:szCs w:val="22"/>
        </w:rPr>
        <w:t>p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-2"/>
          <w:sz w:val="22"/>
          <w:szCs w:val="22"/>
        </w:rPr>
        <w:t>s</w:t>
      </w:r>
      <w:r>
        <w:rPr>
          <w:rFonts w:ascii="Georgia" w:eastAsia="Georgia" w:hAnsi="Georgia" w:cs="Georgia"/>
          <w:sz w:val="22"/>
          <w:szCs w:val="22"/>
        </w:rPr>
        <w:t>s f</w:t>
      </w:r>
      <w:r>
        <w:rPr>
          <w:rFonts w:ascii="Georgia" w:eastAsia="Georgia" w:hAnsi="Georgia" w:cs="Georgia"/>
          <w:spacing w:val="-2"/>
          <w:sz w:val="22"/>
          <w:szCs w:val="22"/>
        </w:rPr>
        <w:t>r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m </w:t>
      </w:r>
      <w:r>
        <w:rPr>
          <w:rFonts w:ascii="Georgia" w:eastAsia="Georgia" w:hAnsi="Georgia" w:cs="Georgia"/>
          <w:spacing w:val="-2"/>
          <w:sz w:val="22"/>
          <w:szCs w:val="22"/>
        </w:rPr>
        <w:t>t</w:t>
      </w:r>
      <w:r>
        <w:rPr>
          <w:rFonts w:ascii="Georgia" w:eastAsia="Georgia" w:hAnsi="Georgia" w:cs="Georgia"/>
          <w:spacing w:val="1"/>
          <w:sz w:val="22"/>
          <w:szCs w:val="22"/>
        </w:rPr>
        <w:t>h</w:t>
      </w:r>
      <w:r>
        <w:rPr>
          <w:rFonts w:ascii="Georgia" w:eastAsia="Georgia" w:hAnsi="Georgia" w:cs="Georgia"/>
          <w:sz w:val="22"/>
          <w:szCs w:val="22"/>
        </w:rPr>
        <w:t>e</w:t>
      </w:r>
    </w:p>
    <w:p w:rsidR="00C861AE" w:rsidRDefault="003C45B6">
      <w:pPr>
        <w:spacing w:before="2"/>
        <w:ind w:left="500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nv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l</w:t>
      </w:r>
      <w:r>
        <w:rPr>
          <w:rFonts w:ascii="Georgia" w:eastAsia="Georgia" w:hAnsi="Georgia" w:cs="Georgia"/>
          <w:sz w:val="22"/>
          <w:szCs w:val="22"/>
        </w:rPr>
        <w:t>u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 xml:space="preserve">s </w:t>
      </w:r>
      <w:r>
        <w:rPr>
          <w:rFonts w:ascii="Georgia" w:eastAsia="Georgia" w:hAnsi="Georgia" w:cs="Georgia"/>
          <w:spacing w:val="1"/>
          <w:sz w:val="22"/>
          <w:szCs w:val="22"/>
        </w:rPr>
        <w:t>w</w:t>
      </w:r>
      <w:r>
        <w:rPr>
          <w:rFonts w:ascii="Georgia" w:eastAsia="Georgia" w:hAnsi="Georgia" w:cs="Georgia"/>
          <w:sz w:val="22"/>
          <w:szCs w:val="22"/>
        </w:rPr>
        <w:t>i</w:t>
      </w:r>
      <w:r>
        <w:rPr>
          <w:rFonts w:ascii="Georgia" w:eastAsia="Georgia" w:hAnsi="Georgia" w:cs="Georgia"/>
          <w:spacing w:val="-3"/>
          <w:sz w:val="22"/>
          <w:szCs w:val="22"/>
        </w:rPr>
        <w:t>n</w:t>
      </w:r>
      <w:r>
        <w:rPr>
          <w:rFonts w:ascii="Georgia" w:eastAsia="Georgia" w:hAnsi="Georgia" w:cs="Georgia"/>
          <w:sz w:val="22"/>
          <w:szCs w:val="22"/>
        </w:rPr>
        <w:t>d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 xml:space="preserve">w </w:t>
      </w:r>
      <w:r>
        <w:rPr>
          <w:rFonts w:ascii="Georgia" w:eastAsia="Georgia" w:hAnsi="Georgia" w:cs="Georgia"/>
          <w:spacing w:val="1"/>
          <w:sz w:val="22"/>
          <w:szCs w:val="22"/>
        </w:rPr>
        <w:t>t</w:t>
      </w:r>
      <w:r>
        <w:rPr>
          <w:rFonts w:ascii="Georgia" w:eastAsia="Georgia" w:hAnsi="Georgia" w:cs="Georgia"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spacing w:val="1"/>
          <w:sz w:val="22"/>
          <w:szCs w:val="22"/>
        </w:rPr>
        <w:t>o</w:t>
      </w:r>
      <w:r>
        <w:rPr>
          <w:rFonts w:ascii="Georgia" w:eastAsia="Georgia" w:hAnsi="Georgia" w:cs="Georgia"/>
          <w:sz w:val="22"/>
          <w:szCs w:val="22"/>
        </w:rPr>
        <w:t>l</w:t>
      </w:r>
      <w:r>
        <w:rPr>
          <w:rFonts w:ascii="Georgia" w:eastAsia="Georgia" w:hAnsi="Georgia" w:cs="Georgia"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spacing w:val="1"/>
          <w:sz w:val="22"/>
          <w:szCs w:val="22"/>
        </w:rPr>
        <w:t>b</w:t>
      </w:r>
      <w:r>
        <w:rPr>
          <w:rFonts w:ascii="Georgia" w:eastAsia="Georgia" w:hAnsi="Georgia" w:cs="Georgia"/>
          <w:spacing w:val="-1"/>
          <w:sz w:val="22"/>
          <w:szCs w:val="22"/>
        </w:rPr>
        <w:t>a</w:t>
      </w:r>
      <w:r>
        <w:rPr>
          <w:rFonts w:ascii="Georgia" w:eastAsia="Georgia" w:hAnsi="Georgia" w:cs="Georgia"/>
          <w:spacing w:val="1"/>
          <w:sz w:val="22"/>
          <w:szCs w:val="22"/>
        </w:rPr>
        <w:t>r</w:t>
      </w:r>
      <w:r>
        <w:rPr>
          <w:rFonts w:ascii="Georgia" w:eastAsia="Georgia" w:hAnsi="Georgia" w:cs="Georgia"/>
          <w:sz w:val="22"/>
          <w:szCs w:val="22"/>
        </w:rPr>
        <w:t>.</w:t>
      </w:r>
    </w:p>
    <w:p w:rsidR="00C861AE" w:rsidRDefault="00C861AE">
      <w:pPr>
        <w:spacing w:before="9" w:line="260" w:lineRule="exact"/>
        <w:rPr>
          <w:sz w:val="26"/>
          <w:szCs w:val="26"/>
        </w:rPr>
      </w:pPr>
    </w:p>
    <w:p w:rsidR="00C861AE" w:rsidRDefault="003C45B6">
      <w:pPr>
        <w:ind w:left="140"/>
        <w:rPr>
          <w:rFonts w:ascii="Georgia" w:eastAsia="Georgia" w:hAnsi="Georgia" w:cs="Georgia"/>
          <w:sz w:val="24"/>
          <w:szCs w:val="24"/>
        </w:rPr>
        <w:sectPr w:rsidR="00C861AE">
          <w:pgSz w:w="11900" w:h="16840"/>
          <w:pgMar w:top="780" w:right="1640" w:bottom="280" w:left="1660" w:header="581" w:footer="737" w:gutter="0"/>
          <w:cols w:space="720"/>
        </w:sectPr>
      </w:pPr>
      <w:r>
        <w:rPr>
          <w:w w:val="356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pacing w:val="2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Q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ues</w:t>
      </w:r>
      <w:r>
        <w:rPr>
          <w:rFonts w:ascii="Georgia" w:eastAsia="Georgia" w:hAnsi="Georgia" w:cs="Georgia"/>
          <w:b/>
          <w:i/>
          <w:spacing w:val="-2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n</w:t>
      </w:r>
      <w:r>
        <w:rPr>
          <w:rFonts w:ascii="Georgia" w:eastAsia="Georgia" w:hAnsi="Georgia" w:cs="Georgia"/>
          <w:b/>
          <w:i/>
          <w:spacing w:val="-164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4:</w:t>
      </w: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before="4" w:line="220" w:lineRule="exact"/>
        <w:rPr>
          <w:sz w:val="22"/>
          <w:szCs w:val="22"/>
        </w:rPr>
      </w:pPr>
    </w:p>
    <w:p w:rsidR="00C861AE" w:rsidRDefault="003C45B6">
      <w:pPr>
        <w:spacing w:before="33"/>
        <w:ind w:left="140" w:right="500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esc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be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b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rv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tio</w:t>
      </w:r>
      <w:r>
        <w:rPr>
          <w:rFonts w:ascii="Georgia" w:eastAsia="Georgia" w:hAnsi="Georgia" w:cs="Georgia"/>
          <w:b/>
          <w:i/>
          <w:sz w:val="24"/>
          <w:szCs w:val="24"/>
        </w:rPr>
        <w:t>ns</w:t>
      </w:r>
      <w:r>
        <w:rPr>
          <w:rFonts w:ascii="Georgia" w:eastAsia="Georgia" w:hAnsi="Georgia" w:cs="Georgia"/>
          <w:b/>
          <w:i/>
          <w:spacing w:val="-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ti</w:t>
      </w:r>
      <w:r>
        <w:rPr>
          <w:rFonts w:ascii="Georgia" w:eastAsia="Georgia" w:hAnsi="Georgia" w:cs="Georgia"/>
          <w:b/>
          <w:i/>
          <w:sz w:val="24"/>
          <w:szCs w:val="24"/>
        </w:rPr>
        <w:t>al</w:t>
      </w:r>
      <w:r>
        <w:rPr>
          <w:rFonts w:ascii="Georgia" w:eastAsia="Georgia" w:hAnsi="Georgia" w:cs="Georgia"/>
          <w:b/>
          <w:i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s.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ou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r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b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rv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ns</w:t>
      </w:r>
      <w:r>
        <w:rPr>
          <w:rFonts w:ascii="Georgia" w:eastAsia="Georgia" w:hAnsi="Georgia" w:cs="Georgia"/>
          <w:b/>
          <w:i/>
          <w:spacing w:val="-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ou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(e</w:t>
      </w:r>
      <w:r>
        <w:rPr>
          <w:rFonts w:ascii="Georgia" w:eastAsia="Georgia" w:hAnsi="Georgia" w:cs="Georgia"/>
          <w:b/>
          <w:i/>
          <w:sz w:val="24"/>
          <w:szCs w:val="24"/>
        </w:rPr>
        <w:t>.g.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ts</w:t>
      </w:r>
      <w:r>
        <w:rPr>
          <w:rFonts w:ascii="Georgia" w:eastAsia="Georgia" w:hAnsi="Georgia" w:cs="Georgia"/>
          <w:b/>
          <w:i/>
          <w:sz w:val="24"/>
          <w:szCs w:val="24"/>
        </w:rPr>
        <w:t>,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and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,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/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ma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-8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b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ui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ng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)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and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(e</w:t>
      </w:r>
      <w:r>
        <w:rPr>
          <w:rFonts w:ascii="Georgia" w:eastAsia="Georgia" w:hAnsi="Georgia" w:cs="Georgia"/>
          <w:b/>
          <w:i/>
          <w:sz w:val="24"/>
          <w:szCs w:val="24"/>
        </w:rPr>
        <w:t>.g.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ad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k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s)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.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do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thes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ur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7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ch</w:t>
      </w:r>
      <w:r>
        <w:rPr>
          <w:rFonts w:ascii="Georgia" w:eastAsia="Georgia" w:hAnsi="Georgia" w:cs="Georgia"/>
          <w:b/>
          <w:i/>
          <w:sz w:val="24"/>
          <w:szCs w:val="24"/>
        </w:rPr>
        <w:t>ange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te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ng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and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y?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</w:p>
    <w:p w:rsidR="00C861AE" w:rsidRDefault="00C861AE">
      <w:pPr>
        <w:spacing w:before="15" w:line="260" w:lineRule="exact"/>
        <w:rPr>
          <w:sz w:val="26"/>
          <w:szCs w:val="26"/>
        </w:rPr>
      </w:pPr>
    </w:p>
    <w:p w:rsidR="00C861AE" w:rsidRDefault="003C45B6">
      <w:pPr>
        <w:spacing w:line="240" w:lineRule="exact"/>
        <w:ind w:left="140" w:right="505"/>
        <w:rPr>
          <w:rFonts w:ascii="Georgia" w:eastAsia="Georgia" w:hAnsi="Georgia" w:cs="Georgia"/>
          <w:sz w:val="22"/>
          <w:szCs w:val="22"/>
        </w:rPr>
      </w:pPr>
      <w:r>
        <w:pict>
          <v:group id="_x0000_s1037" style="position:absolute;left:0;text-align:left;margin-left:84.3pt;margin-top:37.2pt;width:426.7pt;height:351.45pt;z-index:-251652608;mso-position-horizontal-relative:page" coordorigin="1686,744" coordsize="8534,7029">
            <v:shape id="_x0000_s1041" style="position:absolute;left:1697;top:754;width:8513;height:0" coordorigin="1697,754" coordsize="8513,0" path="m1697,754r8513,e" filled="f" strokeweight=".58pt">
              <v:path arrowok="t"/>
            </v:shape>
            <v:shape id="_x0000_s1040" style="position:absolute;left:1692;top:750;width:0;height:7018" coordorigin="1692,750" coordsize="0,7018" path="m1692,750r,7017e" filled="f" strokeweight=".58pt">
              <v:path arrowok="t"/>
            </v:shape>
            <v:shape id="_x0000_s1039" style="position:absolute;left:1697;top:7762;width:8513;height:0" coordorigin="1697,7762" coordsize="8513,0" path="m1697,7762r8513,e" filled="f" strokeweight=".58pt">
              <v:path arrowok="t"/>
            </v:shape>
            <v:shape id="_x0000_s1038" style="position:absolute;left:10214;top:750;width:0;height:7018" coordorigin="10214,750" coordsize="0,7018" path="m10214,750r,7017e" filled="f" strokeweight=".58pt">
              <v:path arrowok="t"/>
            </v:shape>
            <w10:wrap anchorx="page"/>
          </v:group>
        </w:pict>
      </w:r>
      <w:r>
        <w:rPr>
          <w:rFonts w:ascii="Georgia" w:eastAsia="Georgia" w:hAnsi="Georgia" w:cs="Georgia"/>
          <w:b/>
          <w:i/>
          <w:sz w:val="22"/>
          <w:szCs w:val="22"/>
        </w:rPr>
        <w:t>H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nt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:  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z w:val="22"/>
          <w:szCs w:val="22"/>
        </w:rPr>
        <w:t>t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m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z w:val="22"/>
          <w:szCs w:val="22"/>
        </w:rPr>
        <w:t>y h</w:t>
      </w:r>
      <w:r>
        <w:rPr>
          <w:rFonts w:ascii="Georgia" w:eastAsia="Georgia" w:hAnsi="Georgia" w:cs="Georgia"/>
          <w:b/>
          <w:i/>
          <w:spacing w:val="-3"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p 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y</w:t>
      </w:r>
      <w:r>
        <w:rPr>
          <w:rFonts w:ascii="Georgia" w:eastAsia="Georgia" w:hAnsi="Georgia" w:cs="Georgia"/>
          <w:b/>
          <w:i/>
          <w:spacing w:val="-3"/>
          <w:sz w:val="22"/>
          <w:szCs w:val="22"/>
        </w:rPr>
        <w:t>o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u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i/>
          <w:sz w:val="22"/>
          <w:szCs w:val="22"/>
        </w:rPr>
        <w:t>o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d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is</w:t>
      </w:r>
      <w:r>
        <w:rPr>
          <w:rFonts w:ascii="Georgia" w:eastAsia="Georgia" w:hAnsi="Georgia" w:cs="Georgia"/>
          <w:b/>
          <w:i/>
          <w:sz w:val="22"/>
          <w:szCs w:val="22"/>
        </w:rPr>
        <w:t>p</w:t>
      </w:r>
      <w:r>
        <w:rPr>
          <w:rFonts w:ascii="Georgia" w:eastAsia="Georgia" w:hAnsi="Georgia" w:cs="Georgia"/>
          <w:b/>
          <w:i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y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i/>
          <w:sz w:val="22"/>
          <w:szCs w:val="22"/>
        </w:rPr>
        <w:t>he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pacing w:val="-3"/>
          <w:sz w:val="22"/>
          <w:szCs w:val="22"/>
        </w:rPr>
        <w:t>m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b/>
          <w:i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a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co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ur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i/>
          <w:sz w:val="22"/>
          <w:szCs w:val="22"/>
        </w:rPr>
        <w:t>r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f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 xml:space="preserve"> co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ur 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co</w:t>
      </w:r>
      <w:r>
        <w:rPr>
          <w:rFonts w:ascii="Georgia" w:eastAsia="Georgia" w:hAnsi="Georgia" w:cs="Georgia"/>
          <w:b/>
          <w:i/>
          <w:sz w:val="22"/>
          <w:szCs w:val="22"/>
        </w:rPr>
        <w:t>mp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si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i/>
          <w:sz w:val="22"/>
          <w:szCs w:val="22"/>
        </w:rPr>
        <w:t>e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d 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li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i/>
          <w:sz w:val="22"/>
          <w:szCs w:val="22"/>
        </w:rPr>
        <w:t>k</w:t>
      </w:r>
      <w:r>
        <w:rPr>
          <w:rFonts w:ascii="Georgia" w:eastAsia="Georgia" w:hAnsi="Georgia" w:cs="Georgia"/>
          <w:b/>
          <w:i/>
          <w:spacing w:val="-3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z w:val="22"/>
          <w:szCs w:val="22"/>
        </w:rPr>
        <w:t>t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w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t</w:t>
      </w:r>
      <w:r>
        <w:rPr>
          <w:rFonts w:ascii="Georgia" w:eastAsia="Georgia" w:hAnsi="Georgia" w:cs="Georgia"/>
          <w:b/>
          <w:i/>
          <w:sz w:val="22"/>
          <w:szCs w:val="22"/>
        </w:rPr>
        <w:t>h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 xml:space="preserve"> t</w:t>
      </w:r>
      <w:r>
        <w:rPr>
          <w:rFonts w:ascii="Georgia" w:eastAsia="Georgia" w:hAnsi="Georgia" w:cs="Georgia"/>
          <w:b/>
          <w:i/>
          <w:sz w:val="22"/>
          <w:szCs w:val="22"/>
        </w:rPr>
        <w:t>he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o</w:t>
      </w:r>
      <w:r>
        <w:rPr>
          <w:rFonts w:ascii="Georgia" w:eastAsia="Georgia" w:hAnsi="Georgia" w:cs="Georgia"/>
          <w:b/>
          <w:i/>
          <w:sz w:val="22"/>
          <w:szCs w:val="22"/>
        </w:rPr>
        <w:t xml:space="preserve">w 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n</w:t>
      </w:r>
      <w:r>
        <w:rPr>
          <w:rFonts w:ascii="Georgia" w:eastAsia="Georgia" w:hAnsi="Georgia" w:cs="Georgia"/>
          <w:b/>
          <w:i/>
          <w:sz w:val="22"/>
          <w:szCs w:val="22"/>
        </w:rPr>
        <w:t>d h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pacing w:val="-2"/>
          <w:sz w:val="22"/>
          <w:szCs w:val="22"/>
        </w:rPr>
        <w:t>g</w:t>
      </w:r>
      <w:r>
        <w:rPr>
          <w:rFonts w:ascii="Georgia" w:eastAsia="Georgia" w:hAnsi="Georgia" w:cs="Georgia"/>
          <w:b/>
          <w:i/>
          <w:sz w:val="22"/>
          <w:szCs w:val="22"/>
        </w:rPr>
        <w:t>h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 xml:space="preserve"> </w:t>
      </w:r>
      <w:r>
        <w:rPr>
          <w:rFonts w:ascii="Georgia" w:eastAsia="Georgia" w:hAnsi="Georgia" w:cs="Georgia"/>
          <w:b/>
          <w:i/>
          <w:sz w:val="22"/>
          <w:szCs w:val="22"/>
        </w:rPr>
        <w:t>p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z w:val="22"/>
          <w:szCs w:val="22"/>
        </w:rPr>
        <w:t>s f</w:t>
      </w:r>
      <w:r>
        <w:rPr>
          <w:rFonts w:ascii="Georgia" w:eastAsia="Georgia" w:hAnsi="Georgia" w:cs="Georgia"/>
          <w:b/>
          <w:i/>
          <w:spacing w:val="-2"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l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te</w:t>
      </w:r>
      <w:r>
        <w:rPr>
          <w:rFonts w:ascii="Georgia" w:eastAsia="Georgia" w:hAnsi="Georgia" w:cs="Georgia"/>
          <w:b/>
          <w:i/>
          <w:sz w:val="22"/>
          <w:szCs w:val="22"/>
        </w:rPr>
        <w:t>r d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i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z w:val="22"/>
          <w:szCs w:val="22"/>
        </w:rPr>
        <w:t>p</w:t>
      </w:r>
      <w:r>
        <w:rPr>
          <w:rFonts w:ascii="Georgia" w:eastAsia="Georgia" w:hAnsi="Georgia" w:cs="Georgia"/>
          <w:b/>
          <w:i/>
          <w:spacing w:val="-2"/>
          <w:sz w:val="22"/>
          <w:szCs w:val="22"/>
        </w:rPr>
        <w:t>l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a</w:t>
      </w:r>
      <w:r>
        <w:rPr>
          <w:rFonts w:ascii="Georgia" w:eastAsia="Georgia" w:hAnsi="Georgia" w:cs="Georgia"/>
          <w:b/>
          <w:i/>
          <w:spacing w:val="-1"/>
          <w:sz w:val="22"/>
          <w:szCs w:val="22"/>
        </w:rPr>
        <w:t>y</w:t>
      </w:r>
      <w:r>
        <w:rPr>
          <w:rFonts w:ascii="Georgia" w:eastAsia="Georgia" w:hAnsi="Georgia" w:cs="Georgia"/>
          <w:b/>
          <w:i/>
          <w:spacing w:val="1"/>
          <w:sz w:val="22"/>
          <w:szCs w:val="22"/>
        </w:rPr>
        <w:t>s</w:t>
      </w:r>
      <w:r>
        <w:rPr>
          <w:rFonts w:ascii="Georgia" w:eastAsia="Georgia" w:hAnsi="Georgia" w:cs="Georgia"/>
          <w:b/>
          <w:i/>
          <w:sz w:val="22"/>
          <w:szCs w:val="22"/>
        </w:rPr>
        <w:t>.</w:t>
      </w: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before="1" w:line="280" w:lineRule="exact"/>
        <w:rPr>
          <w:sz w:val="28"/>
          <w:szCs w:val="28"/>
        </w:rPr>
      </w:pPr>
    </w:p>
    <w:p w:rsidR="00C861AE" w:rsidRDefault="003C45B6">
      <w:pPr>
        <w:spacing w:before="34"/>
        <w:ind w:left="140"/>
        <w:rPr>
          <w:rFonts w:ascii="Georgia" w:eastAsia="Georgia" w:hAnsi="Georgia" w:cs="Georgia"/>
          <w:sz w:val="24"/>
          <w:szCs w:val="24"/>
        </w:rPr>
      </w:pPr>
      <w:r>
        <w:rPr>
          <w:w w:val="356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pacing w:val="2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Q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ues</w:t>
      </w:r>
      <w:r>
        <w:rPr>
          <w:rFonts w:ascii="Georgia" w:eastAsia="Georgia" w:hAnsi="Georgia" w:cs="Georgia"/>
          <w:b/>
          <w:i/>
          <w:spacing w:val="-2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n</w:t>
      </w:r>
      <w:r>
        <w:rPr>
          <w:rFonts w:ascii="Georgia" w:eastAsia="Georgia" w:hAnsi="Georgia" w:cs="Georgia"/>
          <w:b/>
          <w:i/>
          <w:spacing w:val="-164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5:</w:t>
      </w:r>
    </w:p>
    <w:p w:rsidR="00C861AE" w:rsidRDefault="003C45B6">
      <w:pPr>
        <w:spacing w:before="1"/>
        <w:ind w:left="140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Loo</w:t>
      </w:r>
      <w:r>
        <w:rPr>
          <w:rFonts w:ascii="Georgia" w:eastAsia="Georgia" w:hAnsi="Georgia" w:cs="Georgia"/>
          <w:b/>
          <w:i/>
          <w:sz w:val="24"/>
          <w:szCs w:val="24"/>
        </w:rPr>
        <w:t>k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at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te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b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z w:val="24"/>
          <w:szCs w:val="24"/>
        </w:rPr>
        <w:t>.</w:t>
      </w:r>
    </w:p>
    <w:p w:rsidR="00C861AE" w:rsidRDefault="003C45B6">
      <w:pPr>
        <w:ind w:left="2353"/>
        <w:sectPr w:rsidR="00C861AE">
          <w:pgSz w:w="11900" w:h="16840"/>
          <w:pgMar w:top="780" w:right="1640" w:bottom="280" w:left="1660" w:header="581" w:footer="737" w:gutter="0"/>
          <w:cols w:space="720"/>
        </w:sectPr>
      </w:pPr>
      <w:r>
        <w:pict>
          <v:shape id="_x0000_i1028" type="#_x0000_t75" style="width:194.25pt;height:187.5pt">
            <v:imagedata r:id="rId14" o:title=""/>
          </v:shape>
        </w:pict>
      </w: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before="4" w:line="220" w:lineRule="exact"/>
        <w:rPr>
          <w:sz w:val="22"/>
          <w:szCs w:val="22"/>
        </w:rPr>
      </w:pPr>
    </w:p>
    <w:p w:rsidR="00C861AE" w:rsidRDefault="003C45B6">
      <w:pPr>
        <w:spacing w:before="33"/>
        <w:ind w:left="140" w:right="128"/>
        <w:rPr>
          <w:rFonts w:ascii="Georgia" w:eastAsia="Georgia" w:hAnsi="Georgia" w:cs="Georgia"/>
          <w:sz w:val="24"/>
          <w:szCs w:val="24"/>
        </w:rPr>
      </w:pPr>
      <w:r>
        <w:pict>
          <v:group id="_x0000_s1031" style="position:absolute;left:0;text-align:left;margin-left:84.3pt;margin-top:42.35pt;width:426.7pt;height:314pt;z-index:-251651584;mso-position-horizontal-relative:page" coordorigin="1686,847" coordsize="8534,6280">
            <v:shape id="_x0000_s1035" style="position:absolute;left:1697;top:858;width:8513;height:0" coordorigin="1697,858" coordsize="8513,0" path="m1697,858r8513,e" filled="f" strokeweight=".58pt">
              <v:path arrowok="t"/>
            </v:shape>
            <v:shape id="_x0000_s1034" style="position:absolute;left:1692;top:853;width:0;height:6269" coordorigin="1692,853" coordsize="0,6269" path="m1692,853r,6269e" filled="f" strokeweight=".58pt">
              <v:path arrowok="t"/>
            </v:shape>
            <v:shape id="_x0000_s1033" style="position:absolute;left:1697;top:7117;width:8513;height:0" coordorigin="1697,7117" coordsize="8513,0" path="m1697,7117r8513,e" filled="f" strokeweight=".58pt">
              <v:path arrowok="t"/>
            </v:shape>
            <v:shape id="_x0000_s1032" style="position:absolute;left:10214;top:853;width:0;height:6269" coordorigin="10214,853" coordsize="0,6269" path="m10214,853r,6269e" filled="f" strokeweight=".58pt">
              <v:path arrowok="t"/>
            </v:shape>
            <w10:wrap anchorx="page"/>
          </v:group>
        </w:pic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si</w:t>
      </w:r>
      <w:r>
        <w:rPr>
          <w:rFonts w:ascii="Georgia" w:eastAsia="Georgia" w:hAnsi="Georgia" w:cs="Georgia"/>
          <w:b/>
          <w:i/>
          <w:sz w:val="24"/>
          <w:szCs w:val="24"/>
        </w:rPr>
        <w:t>ng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ou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kn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dge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ho</w:t>
      </w:r>
      <w:r>
        <w:rPr>
          <w:rFonts w:ascii="Georgia" w:eastAsia="Georgia" w:hAnsi="Georgia" w:cs="Georgia"/>
          <w:b/>
          <w:i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pa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ti</w:t>
      </w:r>
      <w:r>
        <w:rPr>
          <w:rFonts w:ascii="Georgia" w:eastAsia="Georgia" w:hAnsi="Georgia" w:cs="Georgia"/>
          <w:b/>
          <w:i/>
          <w:sz w:val="24"/>
          <w:szCs w:val="24"/>
        </w:rPr>
        <w:t>al</w:t>
      </w:r>
      <w:r>
        <w:rPr>
          <w:rFonts w:ascii="Georgia" w:eastAsia="Georgia" w:hAnsi="Georgia" w:cs="Georgia"/>
          <w:b/>
          <w:i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z w:val="24"/>
          <w:szCs w:val="24"/>
        </w:rPr>
        <w:t>k,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at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ff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ec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t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ou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x</w:t>
      </w:r>
      <w:r>
        <w:rPr>
          <w:rFonts w:ascii="Georgia" w:eastAsia="Georgia" w:hAnsi="Georgia" w:cs="Georgia"/>
          <w:b/>
          <w:i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ec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ab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te</w:t>
      </w:r>
      <w:r>
        <w:rPr>
          <w:rFonts w:ascii="Georgia" w:eastAsia="Georgia" w:hAnsi="Georgia" w:cs="Georgia"/>
          <w:b/>
          <w:i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 xml:space="preserve">o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v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n an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mage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3"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z w:val="24"/>
          <w:szCs w:val="24"/>
        </w:rPr>
        <w:t>y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 xml:space="preserve"> </w:t>
      </w:r>
    </w:p>
    <w:p w:rsidR="00C861AE" w:rsidRDefault="00C861AE">
      <w:pPr>
        <w:spacing w:line="180" w:lineRule="exact"/>
        <w:rPr>
          <w:sz w:val="18"/>
          <w:szCs w:val="18"/>
        </w:rPr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C861AE">
      <w:pPr>
        <w:spacing w:line="200" w:lineRule="exact"/>
      </w:pPr>
    </w:p>
    <w:p w:rsidR="00C861AE" w:rsidRDefault="003C45B6">
      <w:pPr>
        <w:spacing w:before="33"/>
        <w:ind w:left="140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Q</w:t>
      </w:r>
      <w:r>
        <w:rPr>
          <w:rFonts w:ascii="Georgia" w:eastAsia="Georgia" w:hAnsi="Georgia" w:cs="Georgia"/>
          <w:b/>
          <w:i/>
          <w:spacing w:val="1"/>
          <w:w w:val="99"/>
          <w:sz w:val="24"/>
          <w:szCs w:val="24"/>
          <w:u w:val="single" w:color="000000"/>
        </w:rPr>
        <w:t>ues</w:t>
      </w:r>
      <w:r>
        <w:rPr>
          <w:rFonts w:ascii="Georgia" w:eastAsia="Georgia" w:hAnsi="Georgia" w:cs="Georgia"/>
          <w:b/>
          <w:i/>
          <w:spacing w:val="-2"/>
          <w:sz w:val="24"/>
          <w:szCs w:val="24"/>
          <w:u w:val="single" w:color="000000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n</w:t>
      </w:r>
      <w:r>
        <w:rPr>
          <w:rFonts w:ascii="Georgia" w:eastAsia="Georgia" w:hAnsi="Georgia" w:cs="Georgia"/>
          <w:b/>
          <w:i/>
          <w:spacing w:val="-164"/>
          <w:sz w:val="24"/>
          <w:szCs w:val="24"/>
          <w:u w:val="single" w:color="000000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  <w:u w:val="single" w:color="000000"/>
        </w:rPr>
        <w:t>6</w:t>
      </w:r>
      <w:r>
        <w:rPr>
          <w:rFonts w:ascii="Georgia" w:eastAsia="Georgia" w:hAnsi="Georgia" w:cs="Georgia"/>
          <w:b/>
          <w:i/>
          <w:sz w:val="24"/>
          <w:szCs w:val="24"/>
          <w:u w:val="single" w:color="000000"/>
        </w:rPr>
        <w:t>:</w:t>
      </w:r>
    </w:p>
    <w:p w:rsidR="00C861AE" w:rsidRDefault="003C45B6">
      <w:pPr>
        <w:spacing w:line="260" w:lineRule="exact"/>
        <w:ind w:left="140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isc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u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z w:val="24"/>
          <w:szCs w:val="24"/>
        </w:rPr>
        <w:t>o p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ote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al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al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2"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z w:val="24"/>
          <w:szCs w:val="24"/>
        </w:rPr>
        <w:t>pp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4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ns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p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ti</w:t>
      </w:r>
      <w:r>
        <w:rPr>
          <w:rFonts w:ascii="Georgia" w:eastAsia="Georgia" w:hAnsi="Georgia" w:cs="Georgia"/>
          <w:b/>
          <w:i/>
          <w:sz w:val="24"/>
          <w:szCs w:val="24"/>
        </w:rPr>
        <w:t>al</w:t>
      </w:r>
      <w:r>
        <w:rPr>
          <w:rFonts w:ascii="Georgia" w:eastAsia="Georgia" w:hAnsi="Georgia" w:cs="Georgia"/>
          <w:b/>
          <w:i/>
          <w:spacing w:val="-6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il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ng.</w:t>
      </w:r>
    </w:p>
    <w:p w:rsidR="00C861AE" w:rsidRDefault="003C45B6">
      <w:pPr>
        <w:spacing w:before="1"/>
        <w:ind w:left="140" w:right="870"/>
        <w:rPr>
          <w:rFonts w:ascii="Georgia" w:eastAsia="Georgia" w:hAnsi="Georgia" w:cs="Georgia"/>
          <w:sz w:val="24"/>
          <w:szCs w:val="24"/>
        </w:rPr>
      </w:pPr>
      <w:r>
        <w:pict>
          <v:group id="_x0000_s1026" style="position:absolute;left:0;text-align:left;margin-left:84.05pt;margin-top:40.75pt;width:427.2pt;height:235.3pt;z-index:-251650560;mso-position-horizontal-relative:page" coordorigin="1681,815" coordsize="8544,4706">
            <v:shape id="_x0000_s1030" style="position:absolute;left:1692;top:826;width:8522;height:0" coordorigin="1692,826" coordsize="8522,0" path="m1692,826r8522,e" filled="f" strokeweight=".58pt">
              <v:path arrowok="t"/>
            </v:shape>
            <v:shape id="_x0000_s1029" style="position:absolute;left:1692;top:5511;width:8522;height:0" coordorigin="1692,5511" coordsize="8522,0" path="m1692,5511r8522,e" filled="f" strokeweight=".58pt">
              <v:path arrowok="t"/>
            </v:shape>
            <v:shape id="_x0000_s1028" style="position:absolute;left:1687;top:821;width:0;height:4694" coordorigin="1687,821" coordsize="0,4694" path="m1687,821r,4694e" filled="f" strokeweight=".58pt">
              <v:path arrowok="t"/>
            </v:shape>
            <v:shape id="_x0000_s1027" style="position:absolute;left:10219;top:821;width:0;height:4694" coordorigin="10219,821" coordsize="0,4694" path="m10219,821r,4694e" filled="f" strokeweight=".58pt">
              <v:path arrowok="t"/>
            </v:shape>
            <w10:wrap anchorx="page"/>
          </v:group>
        </w:pict>
      </w:r>
      <w:r>
        <w:rPr>
          <w:rFonts w:ascii="Georgia" w:eastAsia="Georgia" w:hAnsi="Georgia" w:cs="Georgia"/>
          <w:b/>
          <w:i/>
          <w:sz w:val="24"/>
          <w:szCs w:val="24"/>
        </w:rPr>
        <w:t>Ea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app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ic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tio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us</w:t>
      </w:r>
      <w:r>
        <w:rPr>
          <w:rFonts w:ascii="Georgia" w:eastAsia="Georgia" w:hAnsi="Georgia" w:cs="Georgia"/>
          <w:b/>
          <w:i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z w:val="24"/>
          <w:szCs w:val="24"/>
        </w:rPr>
        <w:t>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z w:val="24"/>
          <w:szCs w:val="24"/>
        </w:rPr>
        <w:t>o a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ff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nt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m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etho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f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</w:t>
      </w:r>
      <w:r>
        <w:rPr>
          <w:rFonts w:ascii="Georgia" w:eastAsia="Georgia" w:hAnsi="Georgia" w:cs="Georgia"/>
          <w:b/>
          <w:i/>
          <w:sz w:val="24"/>
          <w:szCs w:val="24"/>
        </w:rPr>
        <w:t>pa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al f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te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r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</w:t>
      </w:r>
      <w:r>
        <w:rPr>
          <w:rFonts w:ascii="Georgia" w:eastAsia="Georgia" w:hAnsi="Georgia" w:cs="Georgia"/>
          <w:b/>
          <w:i/>
          <w:sz w:val="24"/>
          <w:szCs w:val="24"/>
        </w:rPr>
        <w:t>ng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.g.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hi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g</w:t>
      </w:r>
      <w:r>
        <w:rPr>
          <w:rFonts w:ascii="Georgia" w:eastAsia="Georgia" w:hAnsi="Georgia" w:cs="Georgia"/>
          <w:b/>
          <w:i/>
          <w:sz w:val="24"/>
          <w:szCs w:val="24"/>
        </w:rPr>
        <w:t>h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pa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ss</w:t>
      </w:r>
      <w:r>
        <w:rPr>
          <w:rFonts w:ascii="Georgia" w:eastAsia="Georgia" w:hAnsi="Georgia" w:cs="Georgia"/>
          <w:b/>
          <w:i/>
          <w:sz w:val="24"/>
          <w:szCs w:val="24"/>
        </w:rPr>
        <w:t>,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>l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o</w:t>
      </w:r>
      <w:r>
        <w:rPr>
          <w:rFonts w:ascii="Georgia" w:eastAsia="Georgia" w:hAnsi="Georgia" w:cs="Georgia"/>
          <w:b/>
          <w:i/>
          <w:sz w:val="24"/>
          <w:szCs w:val="24"/>
        </w:rPr>
        <w:t>w</w:t>
      </w:r>
      <w:r>
        <w:rPr>
          <w:rFonts w:ascii="Georgia" w:eastAsia="Georgia" w:hAnsi="Georgia" w:cs="Georgia"/>
          <w:b/>
          <w:i/>
          <w:spacing w:val="-1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pa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ss</w:t>
      </w:r>
      <w:r>
        <w:rPr>
          <w:rFonts w:ascii="Georgia" w:eastAsia="Georgia" w:hAnsi="Georgia" w:cs="Georgia"/>
          <w:b/>
          <w:i/>
          <w:sz w:val="24"/>
          <w:szCs w:val="24"/>
        </w:rPr>
        <w:t>,</w:t>
      </w:r>
      <w:r>
        <w:rPr>
          <w:rFonts w:ascii="Georgia" w:eastAsia="Georgia" w:hAnsi="Georgia" w:cs="Georgia"/>
          <w:b/>
          <w:i/>
          <w:spacing w:val="-5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z w:val="24"/>
          <w:szCs w:val="24"/>
        </w:rPr>
        <w:t>dge</w:t>
      </w:r>
      <w:r>
        <w:rPr>
          <w:rFonts w:ascii="Georgia" w:eastAsia="Georgia" w:hAnsi="Georgia" w:cs="Georgia"/>
          <w:b/>
          <w:i/>
          <w:spacing w:val="-3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z w:val="24"/>
          <w:szCs w:val="24"/>
        </w:rPr>
        <w:t>d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etec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io</w:t>
      </w:r>
      <w:r>
        <w:rPr>
          <w:rFonts w:ascii="Georgia" w:eastAsia="Georgia" w:hAnsi="Georgia" w:cs="Georgia"/>
          <w:b/>
          <w:i/>
          <w:sz w:val="24"/>
          <w:szCs w:val="24"/>
        </w:rPr>
        <w:t>n</w:t>
      </w:r>
      <w:r>
        <w:rPr>
          <w:rFonts w:ascii="Georgia" w:eastAsia="Georgia" w:hAnsi="Georgia" w:cs="Georgia"/>
          <w:b/>
          <w:i/>
          <w:spacing w:val="-4"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e</w:t>
      </w:r>
      <w:r>
        <w:rPr>
          <w:rFonts w:ascii="Georgia" w:eastAsia="Georgia" w:hAnsi="Georgia" w:cs="Georgia"/>
          <w:b/>
          <w:i/>
          <w:spacing w:val="-2"/>
          <w:sz w:val="24"/>
          <w:szCs w:val="24"/>
        </w:rPr>
        <w:t>t</w:t>
      </w:r>
      <w:r>
        <w:rPr>
          <w:rFonts w:ascii="Georgia" w:eastAsia="Georgia" w:hAnsi="Georgia" w:cs="Georgia"/>
          <w:b/>
          <w:i/>
          <w:spacing w:val="1"/>
          <w:sz w:val="24"/>
          <w:szCs w:val="24"/>
        </w:rPr>
        <w:t>c</w:t>
      </w:r>
      <w:r>
        <w:rPr>
          <w:rFonts w:ascii="Georgia" w:eastAsia="Georgia" w:hAnsi="Georgia" w:cs="Georgia"/>
          <w:b/>
          <w:i/>
          <w:sz w:val="24"/>
          <w:szCs w:val="24"/>
        </w:rPr>
        <w:t>.</w:t>
      </w:r>
      <w:r>
        <w:rPr>
          <w:rFonts w:ascii="Georgia" w:eastAsia="Georgia" w:hAnsi="Georgia" w:cs="Georgia"/>
          <w:b/>
          <w:i/>
          <w:spacing w:val="58"/>
          <w:sz w:val="24"/>
          <w:szCs w:val="24"/>
        </w:rPr>
        <w:t xml:space="preserve"> </w:t>
      </w:r>
      <w:bookmarkStart w:id="0" w:name="_GoBack"/>
      <w:bookmarkEnd w:id="0"/>
    </w:p>
    <w:sectPr w:rsidR="00C861AE">
      <w:pgSz w:w="11900" w:h="16840"/>
      <w:pgMar w:top="780" w:right="1640" w:bottom="280" w:left="1660" w:header="581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C45B6">
      <w:r>
        <w:separator/>
      </w:r>
    </w:p>
  </w:endnote>
  <w:endnote w:type="continuationSeparator" w:id="0">
    <w:p w:rsidR="00000000" w:rsidRDefault="003C4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1AE" w:rsidRDefault="003C45B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6pt;margin-top:794.15pt;width:10.15pt;height:13.05pt;z-index:-251657728;mso-position-horizontal-relative:page;mso-position-vertical-relative:page" filled="f" stroked="f">
          <v:textbox inset="0,0,0,0">
            <w:txbxContent>
              <w:p w:rsidR="00C861AE" w:rsidRDefault="003C45B6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C45B6">
      <w:r>
        <w:separator/>
      </w:r>
    </w:p>
  </w:footnote>
  <w:footnote w:type="continuationSeparator" w:id="0">
    <w:p w:rsidR="00000000" w:rsidRDefault="003C4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1AE" w:rsidRDefault="003C45B6">
    <w:pPr>
      <w:spacing w:line="200" w:lineRule="exact"/>
    </w:pPr>
    <w:r>
      <w:pict>
        <v:group id="_x0000_s2051" style="position:absolute;margin-left:88.55pt;margin-top:49.3pt;width:418.2pt;height:0;z-index:-251659776;mso-position-horizontal-relative:page;mso-position-vertical-relative:page" coordorigin="1771,986" coordsize="8364,0">
          <v:shape id="_x0000_s2052" style="position:absolute;left:1771;top:986;width:8364;height:0" coordorigin="1771,986" coordsize="8364,0" path="m1771,986r8364,e" filled="f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02.15pt;margin-top:35.65pt;width:191pt;height:13.05pt;z-index:-251658752;mso-position-horizontal-relative:page;mso-position-vertical-relative:page" filled="f" stroked="f">
          <v:textbox inset="0,0,0,0">
            <w:txbxContent>
              <w:p w:rsidR="00C861AE" w:rsidRDefault="003C45B6">
                <w:pPr>
                  <w:spacing w:line="240" w:lineRule="exact"/>
                  <w:ind w:left="20" w:right="-33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spacing w:val="-1"/>
                    <w:sz w:val="22"/>
                    <w:szCs w:val="22"/>
                  </w:rPr>
                  <w:t>R</w:t>
                </w:r>
                <w:r>
                  <w:rPr>
                    <w:rFonts w:ascii="Arial" w:eastAsia="Arial" w:hAnsi="Arial" w:cs="Arial"/>
                    <w:sz w:val="22"/>
                    <w:szCs w:val="22"/>
                  </w:rPr>
                  <w:t>e</w:t>
                </w:r>
                <w:r>
                  <w:rPr>
                    <w:rFonts w:ascii="Arial" w:eastAsia="Arial" w:hAnsi="Arial" w:cs="Arial"/>
                    <w:spacing w:val="1"/>
                    <w:sz w:val="22"/>
                    <w:szCs w:val="22"/>
                  </w:rPr>
                  <w:t>m</w:t>
                </w:r>
                <w:r>
                  <w:rPr>
                    <w:rFonts w:ascii="Arial" w:eastAsia="Arial" w:hAnsi="Arial" w:cs="Arial"/>
                    <w:sz w:val="22"/>
                    <w:szCs w:val="22"/>
                  </w:rPr>
                  <w:t>o</w:t>
                </w:r>
                <w:r>
                  <w:rPr>
                    <w:rFonts w:ascii="Arial" w:eastAsia="Arial" w:hAnsi="Arial" w:cs="Arial"/>
                    <w:spacing w:val="1"/>
                    <w:sz w:val="22"/>
                    <w:szCs w:val="22"/>
                  </w:rPr>
                  <w:t>t</w:t>
                </w:r>
                <w:r>
                  <w:rPr>
                    <w:rFonts w:ascii="Arial" w:eastAsia="Arial" w:hAnsi="Arial" w:cs="Arial"/>
                    <w:sz w:val="22"/>
                    <w:szCs w:val="22"/>
                  </w:rPr>
                  <w:t>e</w:t>
                </w:r>
                <w:r>
                  <w:rPr>
                    <w:rFonts w:ascii="Arial" w:eastAsia="Arial" w:hAnsi="Arial" w:cs="Arial"/>
                    <w:spacing w:val="-1"/>
                    <w:sz w:val="22"/>
                    <w:szCs w:val="22"/>
                  </w:rPr>
                  <w:t xml:space="preserve"> S</w:t>
                </w:r>
                <w:r>
                  <w:rPr>
                    <w:rFonts w:ascii="Arial" w:eastAsia="Arial" w:hAnsi="Arial" w:cs="Arial"/>
                    <w:sz w:val="22"/>
                    <w:szCs w:val="22"/>
                  </w:rPr>
                  <w:t>ens</w:t>
                </w:r>
                <w:r>
                  <w:rPr>
                    <w:rFonts w:ascii="Arial" w:eastAsia="Arial" w:hAnsi="Arial" w:cs="Arial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Arial" w:eastAsia="Arial" w:hAnsi="Arial" w:cs="Arial"/>
                    <w:sz w:val="22"/>
                    <w:szCs w:val="22"/>
                  </w:rPr>
                  <w:t>ng</w:t>
                </w:r>
                <w:r>
                  <w:rPr>
                    <w:rFonts w:ascii="Arial" w:eastAsia="Arial" w:hAnsi="Arial" w:cs="Arial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4"/>
                    <w:sz w:val="22"/>
                    <w:szCs w:val="22"/>
                  </w:rPr>
                  <w:t>f</w:t>
                </w:r>
                <w:r>
                  <w:rPr>
                    <w:rFonts w:ascii="Arial" w:eastAsia="Arial" w:hAnsi="Arial" w:cs="Arial"/>
                    <w:spacing w:val="-3"/>
                    <w:sz w:val="22"/>
                    <w:szCs w:val="22"/>
                  </w:rPr>
                  <w:t>o</w:t>
                </w:r>
                <w:r>
                  <w:rPr>
                    <w:rFonts w:ascii="Arial" w:eastAsia="Arial" w:hAnsi="Arial" w:cs="Arial"/>
                    <w:sz w:val="22"/>
                    <w:szCs w:val="22"/>
                  </w:rPr>
                  <w:t>r</w:t>
                </w:r>
                <w:r>
                  <w:rPr>
                    <w:rFonts w:ascii="Arial" w:eastAsia="Arial" w:hAnsi="Arial" w:cs="Arial"/>
                    <w:spacing w:val="2"/>
                    <w:sz w:val="22"/>
                    <w:szCs w:val="22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-1"/>
                    <w:sz w:val="22"/>
                    <w:szCs w:val="22"/>
                  </w:rPr>
                  <w:t>E</w:t>
                </w:r>
                <w:r>
                  <w:rPr>
                    <w:rFonts w:ascii="Arial" w:eastAsia="Arial" w:hAnsi="Arial" w:cs="Arial"/>
                    <w:spacing w:val="-3"/>
                    <w:sz w:val="22"/>
                    <w:szCs w:val="22"/>
                  </w:rPr>
                  <w:t>a</w:t>
                </w:r>
                <w:r>
                  <w:rPr>
                    <w:rFonts w:ascii="Arial" w:eastAsia="Arial" w:hAnsi="Arial" w:cs="Arial"/>
                    <w:spacing w:val="1"/>
                    <w:sz w:val="22"/>
                    <w:szCs w:val="22"/>
                  </w:rPr>
                  <w:t>r</w:t>
                </w:r>
                <w:r>
                  <w:rPr>
                    <w:rFonts w:ascii="Arial" w:eastAsia="Arial" w:hAnsi="Arial" w:cs="Arial"/>
                    <w:spacing w:val="-1"/>
                    <w:sz w:val="22"/>
                    <w:szCs w:val="22"/>
                  </w:rPr>
                  <w:t>t</w:t>
                </w:r>
                <w:r>
                  <w:rPr>
                    <w:rFonts w:ascii="Arial" w:eastAsia="Arial" w:hAnsi="Arial" w:cs="Arial"/>
                    <w:sz w:val="22"/>
                    <w:szCs w:val="22"/>
                  </w:rPr>
                  <w:t>h</w:t>
                </w:r>
                <w:r>
                  <w:rPr>
                    <w:rFonts w:ascii="Arial" w:eastAsia="Arial" w:hAnsi="Arial" w:cs="Arial"/>
                    <w:spacing w:val="1"/>
                    <w:sz w:val="22"/>
                    <w:szCs w:val="22"/>
                  </w:rPr>
                  <w:t xml:space="preserve"> O</w:t>
                </w:r>
                <w:r>
                  <w:rPr>
                    <w:rFonts w:ascii="Arial" w:eastAsia="Arial" w:hAnsi="Arial" w:cs="Arial"/>
                    <w:sz w:val="22"/>
                    <w:szCs w:val="22"/>
                  </w:rPr>
                  <w:t>bs</w:t>
                </w:r>
                <w:r>
                  <w:rPr>
                    <w:rFonts w:ascii="Arial" w:eastAsia="Arial" w:hAnsi="Arial" w:cs="Arial"/>
                    <w:spacing w:val="-3"/>
                    <w:sz w:val="22"/>
                    <w:szCs w:val="22"/>
                  </w:rPr>
                  <w:t>e</w:t>
                </w:r>
                <w:r>
                  <w:rPr>
                    <w:rFonts w:ascii="Arial" w:eastAsia="Arial" w:hAnsi="Arial" w:cs="Arial"/>
                    <w:spacing w:val="1"/>
                    <w:sz w:val="22"/>
                    <w:szCs w:val="22"/>
                  </w:rPr>
                  <w:t>r</w:t>
                </w:r>
                <w:r>
                  <w:rPr>
                    <w:rFonts w:ascii="Arial" w:eastAsia="Arial" w:hAnsi="Arial" w:cs="Arial"/>
                    <w:spacing w:val="-2"/>
                    <w:sz w:val="22"/>
                    <w:szCs w:val="22"/>
                  </w:rPr>
                  <w:t>v</w:t>
                </w:r>
                <w:r>
                  <w:rPr>
                    <w:rFonts w:ascii="Arial" w:eastAsia="Arial" w:hAnsi="Arial" w:cs="Arial"/>
                    <w:sz w:val="22"/>
                    <w:szCs w:val="22"/>
                  </w:rPr>
                  <w:t>a</w:t>
                </w:r>
                <w:r>
                  <w:rPr>
                    <w:rFonts w:ascii="Arial" w:eastAsia="Arial" w:hAnsi="Arial" w:cs="Arial"/>
                    <w:spacing w:val="1"/>
                    <w:sz w:val="22"/>
                    <w:szCs w:val="22"/>
                  </w:rPr>
                  <w:t>t</w:t>
                </w:r>
                <w:r>
                  <w:rPr>
                    <w:rFonts w:ascii="Arial" w:eastAsia="Arial" w:hAnsi="Arial" w:cs="Arial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Arial" w:eastAsia="Arial" w:hAnsi="Arial" w:cs="Arial"/>
                    <w:sz w:val="22"/>
                    <w:szCs w:val="22"/>
                  </w:rPr>
                  <w:t>on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43FBE"/>
    <w:multiLevelType w:val="multilevel"/>
    <w:tmpl w:val="350EC28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1AE"/>
    <w:rsid w:val="003C45B6"/>
    <w:rsid w:val="00C861AE"/>
    <w:rsid w:val="00F2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FB62F34F-8724-453C-93C5-6D380D4BC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1551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Ogutu B.O.</dc:creator>
  <cp:lastModifiedBy>Ogutu B.O.</cp:lastModifiedBy>
  <cp:revision>3</cp:revision>
  <dcterms:created xsi:type="dcterms:W3CDTF">2016-10-05T10:17:00Z</dcterms:created>
  <dcterms:modified xsi:type="dcterms:W3CDTF">2016-10-05T10:20:00Z</dcterms:modified>
</cp:coreProperties>
</file>